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415D" w:rsidRDefault="0037415D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F645E" w:rsidRPr="00D920CF" w:rsidRDefault="004F645E" w:rsidP="004F645E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920CF">
        <w:rPr>
          <w:rFonts w:ascii="Arial" w:hAnsi="Arial" w:cs="Arial"/>
          <w:sz w:val="22"/>
          <w:szCs w:val="22"/>
        </w:rPr>
        <w:t>...........................………........</w:t>
      </w:r>
    </w:p>
    <w:p w:rsidR="004F645E" w:rsidRPr="00D920CF" w:rsidRDefault="004F645E" w:rsidP="004F645E">
      <w:pPr>
        <w:tabs>
          <w:tab w:val="left" w:pos="2552"/>
        </w:tabs>
        <w:spacing w:line="276" w:lineRule="auto"/>
        <w:rPr>
          <w:rFonts w:ascii="Arial" w:hAnsi="Arial" w:cs="Arial"/>
          <w:i/>
          <w:sz w:val="22"/>
          <w:szCs w:val="22"/>
        </w:rPr>
      </w:pPr>
      <w:r w:rsidRPr="00D920CF">
        <w:rPr>
          <w:rFonts w:ascii="Arial" w:hAnsi="Arial" w:cs="Arial"/>
          <w:sz w:val="22"/>
          <w:szCs w:val="22"/>
        </w:rPr>
        <w:t xml:space="preserve">     ( miejscowość i data)</w:t>
      </w:r>
      <w:r w:rsidRPr="00D920CF">
        <w:rPr>
          <w:rFonts w:ascii="Arial" w:hAnsi="Arial" w:cs="Arial"/>
          <w:sz w:val="22"/>
          <w:szCs w:val="22"/>
        </w:rPr>
        <w:tab/>
        <w:t xml:space="preserve">                </w:t>
      </w:r>
      <w:r w:rsidRPr="00D920CF">
        <w:rPr>
          <w:rFonts w:ascii="Arial" w:hAnsi="Arial" w:cs="Arial"/>
          <w:sz w:val="22"/>
          <w:szCs w:val="22"/>
        </w:rPr>
        <w:tab/>
      </w:r>
      <w:r w:rsidRPr="00D920CF">
        <w:rPr>
          <w:rFonts w:ascii="Arial" w:hAnsi="Arial" w:cs="Arial"/>
          <w:sz w:val="22"/>
          <w:szCs w:val="22"/>
        </w:rPr>
        <w:tab/>
      </w:r>
      <w:r w:rsidRPr="00D920CF">
        <w:rPr>
          <w:rFonts w:ascii="Arial" w:hAnsi="Arial" w:cs="Arial"/>
          <w:sz w:val="22"/>
          <w:szCs w:val="22"/>
        </w:rPr>
        <w:tab/>
      </w:r>
      <w:r w:rsidRPr="00D920CF">
        <w:rPr>
          <w:rFonts w:ascii="Arial" w:hAnsi="Arial" w:cs="Arial"/>
          <w:sz w:val="22"/>
          <w:szCs w:val="22"/>
        </w:rPr>
        <w:tab/>
      </w:r>
      <w:r w:rsidRPr="00D920CF">
        <w:rPr>
          <w:rFonts w:ascii="Arial" w:hAnsi="Arial" w:cs="Arial"/>
          <w:sz w:val="22"/>
          <w:szCs w:val="22"/>
        </w:rPr>
        <w:tab/>
      </w:r>
      <w:r w:rsidRPr="00D920CF">
        <w:rPr>
          <w:rFonts w:ascii="Arial" w:hAnsi="Arial" w:cs="Arial"/>
          <w:sz w:val="22"/>
          <w:szCs w:val="22"/>
        </w:rPr>
        <w:tab/>
        <w:t xml:space="preserve">        </w:t>
      </w:r>
      <w:r w:rsidRPr="00D920CF">
        <w:rPr>
          <w:rFonts w:ascii="Arial" w:hAnsi="Arial" w:cs="Arial"/>
          <w:b/>
          <w:sz w:val="22"/>
          <w:szCs w:val="22"/>
        </w:rPr>
        <w:t>Załącznik nr 1</w:t>
      </w:r>
    </w:p>
    <w:p w:rsidR="004F645E" w:rsidRPr="00D920CF" w:rsidRDefault="004F645E" w:rsidP="004F645E">
      <w:pPr>
        <w:tabs>
          <w:tab w:val="left" w:pos="2552"/>
          <w:tab w:val="left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4F645E" w:rsidRPr="006A6855" w:rsidRDefault="004F645E" w:rsidP="00062A6E">
      <w:pPr>
        <w:tabs>
          <w:tab w:val="left" w:pos="2552"/>
          <w:tab w:val="left" w:pos="9072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A6855">
        <w:rPr>
          <w:rFonts w:ascii="Arial" w:hAnsi="Arial" w:cs="Arial"/>
          <w:b/>
          <w:sz w:val="22"/>
          <w:szCs w:val="22"/>
        </w:rPr>
        <w:t>Formularz ofertowy</w:t>
      </w:r>
    </w:p>
    <w:p w:rsidR="004F645E" w:rsidRPr="006F36A4" w:rsidRDefault="004F645E" w:rsidP="00632CB7">
      <w:pPr>
        <w:pStyle w:val="Nagwek2"/>
        <w:rPr>
          <w:rStyle w:val="Teksttreci9Pogrubienie"/>
          <w:rFonts w:ascii="Arial" w:hAnsi="Arial" w:cs="Arial"/>
          <w:i w:val="0"/>
          <w:iCs/>
          <w:sz w:val="20"/>
          <w:szCs w:val="20"/>
        </w:rPr>
      </w:pPr>
      <w:r w:rsidRPr="005C37EE">
        <w:t xml:space="preserve">dla oferentów składających ofertę na część </w:t>
      </w:r>
      <w:r w:rsidR="00632CB7">
        <w:t>1, 2, 3, 4, 5, 6, 7, 8, 9, 10, 11, 12</w:t>
      </w:r>
      <w:r w:rsidR="0097795B">
        <w:t>,13</w:t>
      </w:r>
    </w:p>
    <w:p w:rsidR="004F645E" w:rsidRPr="006A6855" w:rsidRDefault="004F645E" w:rsidP="004F645E">
      <w:pPr>
        <w:tabs>
          <w:tab w:val="left" w:pos="2552"/>
          <w:tab w:val="left" w:pos="864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4F645E" w:rsidRPr="00632CB7" w:rsidRDefault="004F645E" w:rsidP="004F645E">
      <w:pPr>
        <w:tabs>
          <w:tab w:val="left" w:pos="2552"/>
          <w:tab w:val="left" w:pos="8640"/>
        </w:tabs>
        <w:spacing w:line="276" w:lineRule="auto"/>
        <w:rPr>
          <w:rStyle w:val="Teksttreci9Pogrubienie"/>
          <w:rFonts w:asciiTheme="minorHAnsi" w:eastAsia="Arial Unicode MS" w:hAnsiTheme="minorHAnsi" w:cstheme="minorHAnsi"/>
          <w:b w:val="0"/>
          <w:i w:val="0"/>
          <w:sz w:val="22"/>
          <w:szCs w:val="22"/>
        </w:rPr>
      </w:pPr>
      <w:r w:rsidRPr="00632CB7">
        <w:rPr>
          <w:rFonts w:asciiTheme="minorHAnsi" w:hAnsiTheme="minorHAnsi" w:cstheme="minorHAnsi"/>
          <w:b/>
          <w:sz w:val="22"/>
          <w:szCs w:val="22"/>
        </w:rPr>
        <w:t>Pełna Nazwa Oferenta</w:t>
      </w:r>
      <w:r w:rsidRPr="00632CB7">
        <w:rPr>
          <w:rFonts w:asciiTheme="minorHAnsi" w:hAnsiTheme="minorHAnsi" w:cstheme="minorHAnsi"/>
          <w:sz w:val="22"/>
          <w:szCs w:val="22"/>
        </w:rPr>
        <w:t xml:space="preserve"> </w:t>
      </w:r>
      <w:r w:rsidRPr="00632CB7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</w:t>
      </w:r>
      <w:r w:rsidR="00062A6E" w:rsidRPr="00632CB7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</w:t>
      </w:r>
      <w:r w:rsidRPr="00632CB7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cr/>
      </w:r>
    </w:p>
    <w:p w:rsidR="004F645E" w:rsidRPr="00632CB7" w:rsidRDefault="004F645E" w:rsidP="004F645E">
      <w:pPr>
        <w:tabs>
          <w:tab w:val="left" w:pos="2552"/>
          <w:tab w:val="left" w:pos="864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2CB7">
        <w:rPr>
          <w:rFonts w:asciiTheme="minorHAnsi" w:hAnsiTheme="minorHAnsi" w:cstheme="minorHAnsi"/>
          <w:b/>
          <w:sz w:val="22"/>
          <w:szCs w:val="22"/>
        </w:rPr>
        <w:t>Dane teleadresowe</w:t>
      </w:r>
      <w:r w:rsidRPr="00632CB7">
        <w:rPr>
          <w:rFonts w:asciiTheme="minorHAnsi" w:hAnsiTheme="minorHAnsi" w:cstheme="minorHAnsi"/>
          <w:sz w:val="22"/>
          <w:szCs w:val="22"/>
        </w:rPr>
        <w:t xml:space="preserve"> </w:t>
      </w:r>
      <w:r w:rsidRPr="00632CB7">
        <w:rPr>
          <w:rFonts w:asciiTheme="minorHAnsi" w:hAnsiTheme="minorHAnsi" w:cstheme="minorHAnsi"/>
          <w:i/>
          <w:sz w:val="22"/>
          <w:szCs w:val="22"/>
        </w:rPr>
        <w:t>(pełny adres, telefon, NIP, REGON + dane osoby odpowiedzialnej za ofertę)</w:t>
      </w:r>
    </w:p>
    <w:p w:rsidR="004F645E" w:rsidRPr="00632CB7" w:rsidRDefault="004F645E" w:rsidP="004F645E">
      <w:pPr>
        <w:tabs>
          <w:tab w:val="left" w:pos="2552"/>
          <w:tab w:val="left" w:pos="8640"/>
        </w:tabs>
        <w:spacing w:line="480" w:lineRule="auto"/>
        <w:jc w:val="both"/>
        <w:rPr>
          <w:rStyle w:val="Teksttreci9Pogrubienie"/>
          <w:rFonts w:asciiTheme="minorHAnsi" w:eastAsia="Arial Unicode MS" w:hAnsiTheme="minorHAnsi" w:cstheme="minorHAnsi"/>
          <w:b w:val="0"/>
          <w:i w:val="0"/>
          <w:sz w:val="22"/>
          <w:szCs w:val="22"/>
        </w:rPr>
      </w:pPr>
      <w:r w:rsidRPr="00632CB7">
        <w:rPr>
          <w:rFonts w:asciiTheme="minorHAnsi" w:hAnsiTheme="minorHAnsi" w:cstheme="minorHAnsi"/>
          <w:sz w:val="22"/>
          <w:szCs w:val="22"/>
        </w:rPr>
        <w:t>Adres</w:t>
      </w:r>
      <w:r w:rsidRPr="00632CB7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632CB7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.......................................................................................................................................</w:t>
      </w:r>
    </w:p>
    <w:p w:rsidR="004F645E" w:rsidRPr="00632CB7" w:rsidRDefault="004F645E" w:rsidP="004F645E">
      <w:pPr>
        <w:tabs>
          <w:tab w:val="left" w:pos="2552"/>
          <w:tab w:val="left" w:pos="8640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2CB7">
        <w:rPr>
          <w:rFonts w:asciiTheme="minorHAnsi" w:hAnsiTheme="minorHAnsi" w:cstheme="minorHAnsi"/>
          <w:sz w:val="22"/>
          <w:szCs w:val="22"/>
        </w:rPr>
        <w:t>NIP</w:t>
      </w:r>
      <w:r w:rsidR="00632CB7">
        <w:rPr>
          <w:rFonts w:asciiTheme="minorHAnsi" w:hAnsiTheme="minorHAnsi" w:cstheme="minorHAnsi"/>
          <w:sz w:val="22"/>
          <w:szCs w:val="22"/>
        </w:rPr>
        <w:t>/PESEL</w:t>
      </w:r>
      <w:r w:rsidRPr="00632CB7">
        <w:rPr>
          <w:rFonts w:asciiTheme="minorHAnsi" w:hAnsiTheme="minorHAnsi" w:cstheme="minorHAnsi"/>
          <w:sz w:val="22"/>
          <w:szCs w:val="22"/>
        </w:rPr>
        <w:t xml:space="preserve"> </w:t>
      </w:r>
      <w:r w:rsidRPr="00632CB7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....................................................................................................................</w:t>
      </w:r>
      <w:r w:rsidR="00632CB7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</w:t>
      </w:r>
    </w:p>
    <w:p w:rsidR="004F645E" w:rsidRPr="00632CB7" w:rsidRDefault="004F645E" w:rsidP="004F645E">
      <w:pPr>
        <w:tabs>
          <w:tab w:val="left" w:pos="2552"/>
          <w:tab w:val="left" w:pos="8640"/>
        </w:tabs>
        <w:spacing w:line="480" w:lineRule="auto"/>
        <w:jc w:val="both"/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</w:pPr>
      <w:r w:rsidRPr="00632CB7">
        <w:rPr>
          <w:rFonts w:asciiTheme="minorHAnsi" w:hAnsiTheme="minorHAnsi" w:cstheme="minorHAnsi"/>
          <w:sz w:val="22"/>
          <w:szCs w:val="22"/>
        </w:rPr>
        <w:t>Telefon</w:t>
      </w:r>
      <w:r w:rsidRPr="00632CB7">
        <w:rPr>
          <w:rFonts w:asciiTheme="minorHAnsi" w:hAnsiTheme="minorHAnsi" w:cstheme="minorHAnsi"/>
          <w:b/>
          <w:sz w:val="22"/>
          <w:szCs w:val="22"/>
        </w:rPr>
        <w:t>.</w:t>
      </w:r>
      <w:r w:rsidRPr="00632CB7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............................................. E-mail........................................................................</w:t>
      </w:r>
      <w:r w:rsidR="00062A6E" w:rsidRPr="00632CB7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</w:t>
      </w:r>
    </w:p>
    <w:p w:rsidR="004F645E" w:rsidRPr="00632CB7" w:rsidRDefault="004F645E" w:rsidP="007839EA">
      <w:pPr>
        <w:tabs>
          <w:tab w:val="left" w:pos="2552"/>
          <w:tab w:val="left" w:pos="8640"/>
        </w:tabs>
        <w:spacing w:line="480" w:lineRule="auto"/>
        <w:jc w:val="both"/>
        <w:rPr>
          <w:rStyle w:val="Teksttreci9Pogrubienie"/>
          <w:rFonts w:asciiTheme="minorHAnsi" w:eastAsia="Arial Unicode MS" w:hAnsiTheme="minorHAnsi" w:cstheme="minorHAnsi"/>
          <w:b w:val="0"/>
          <w:i w:val="0"/>
          <w:sz w:val="22"/>
          <w:szCs w:val="22"/>
        </w:rPr>
      </w:pPr>
      <w:r w:rsidRPr="00632CB7">
        <w:rPr>
          <w:rFonts w:asciiTheme="minorHAnsi" w:hAnsiTheme="minorHAnsi" w:cstheme="minorHAnsi"/>
          <w:sz w:val="22"/>
          <w:szCs w:val="22"/>
        </w:rPr>
        <w:t xml:space="preserve">Osoba do kontaktu  </w:t>
      </w:r>
      <w:r w:rsidRPr="00632CB7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...................................................................................................................</w:t>
      </w:r>
      <w:r w:rsidRPr="00632CB7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cr/>
        <w:t xml:space="preserve">Oferta na realizację części …………………. Zapytania ofertowego z dnia </w:t>
      </w:r>
      <w:r w:rsidR="0097795B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01</w:t>
      </w:r>
      <w:r w:rsidR="00E50454" w:rsidRPr="00632CB7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</w:t>
      </w:r>
      <w:r w:rsidR="0097795B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12</w:t>
      </w:r>
      <w:r w:rsidR="00E50454" w:rsidRPr="00632CB7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.20</w:t>
      </w:r>
      <w:r w:rsidR="005C37EE" w:rsidRPr="00632CB7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2</w:t>
      </w:r>
      <w:r w:rsidR="00632CB7" w:rsidRPr="00632CB7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5</w:t>
      </w:r>
      <w:r w:rsidRPr="00632CB7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 xml:space="preserve"> roku.</w:t>
      </w:r>
    </w:p>
    <w:p w:rsidR="004F645E" w:rsidRPr="00632CB7" w:rsidRDefault="004F645E" w:rsidP="004F645E">
      <w:pPr>
        <w:tabs>
          <w:tab w:val="left" w:pos="2552"/>
          <w:tab w:val="left" w:pos="8640"/>
        </w:tabs>
        <w:spacing w:line="480" w:lineRule="auto"/>
        <w:jc w:val="both"/>
        <w:rPr>
          <w:rStyle w:val="Teksttreci9Pogrubienie"/>
          <w:rFonts w:asciiTheme="minorHAnsi" w:eastAsia="Arial Unicode MS" w:hAnsiTheme="minorHAnsi" w:cstheme="minorHAnsi"/>
          <w:b w:val="0"/>
          <w:i w:val="0"/>
          <w:sz w:val="22"/>
          <w:szCs w:val="22"/>
        </w:rPr>
      </w:pPr>
      <w:r w:rsidRPr="00632CB7">
        <w:rPr>
          <w:rStyle w:val="Teksttreci9Pogrubienie"/>
          <w:rFonts w:asciiTheme="minorHAnsi" w:eastAsia="Arial Unicode MS" w:hAnsiTheme="minorHAnsi" w:cstheme="minorHAnsi"/>
          <w:b w:val="0"/>
          <w:i w:val="0"/>
          <w:sz w:val="22"/>
          <w:szCs w:val="22"/>
        </w:rPr>
        <w:t>Oświadczam, że dysponuję następującym personelem zgodnie z wymaganiami zamieszczonymi w zapytaniu ofertowym:</w:t>
      </w:r>
    </w:p>
    <w:p w:rsidR="004F645E" w:rsidRPr="00632CB7" w:rsidRDefault="004F645E" w:rsidP="004F645E">
      <w:pPr>
        <w:tabs>
          <w:tab w:val="left" w:pos="2552"/>
          <w:tab w:val="left" w:pos="8640"/>
        </w:tabs>
        <w:spacing w:line="480" w:lineRule="auto"/>
        <w:jc w:val="both"/>
        <w:rPr>
          <w:rStyle w:val="Teksttreci9Pogrubienie"/>
          <w:rFonts w:asciiTheme="minorHAnsi" w:eastAsia="Arial Unicode MS" w:hAnsiTheme="minorHAnsi" w:cstheme="minorHAnsi"/>
          <w:b w:val="0"/>
          <w:i w:val="0"/>
          <w:sz w:val="22"/>
          <w:szCs w:val="22"/>
        </w:rPr>
      </w:pPr>
      <w:r w:rsidRPr="00632CB7"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  <w:t>Dla części …………………. Imię i nazwisko osoby:…………………………………………......</w:t>
      </w:r>
    </w:p>
    <w:p w:rsidR="004F645E" w:rsidRPr="00632CB7" w:rsidRDefault="004F645E" w:rsidP="00632CB7">
      <w:pPr>
        <w:pStyle w:val="Akapitzlist"/>
        <w:numPr>
          <w:ilvl w:val="0"/>
          <w:numId w:val="52"/>
        </w:numPr>
        <w:tabs>
          <w:tab w:val="left" w:pos="25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2CB7">
        <w:rPr>
          <w:rFonts w:asciiTheme="minorHAnsi" w:hAnsiTheme="minorHAnsi" w:cstheme="minorHAnsi"/>
          <w:sz w:val="22"/>
          <w:szCs w:val="22"/>
        </w:rPr>
        <w:t>Posiadająca wykształcenie wyższe (nazwa uczelni, kierunek, rok ukończenia)</w:t>
      </w:r>
    </w:p>
    <w:p w:rsidR="004F645E" w:rsidRPr="00632CB7" w:rsidRDefault="004F645E" w:rsidP="00632CB7">
      <w:pPr>
        <w:pStyle w:val="Akapitzlist"/>
        <w:tabs>
          <w:tab w:val="left" w:pos="255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32CB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</w:t>
      </w:r>
    </w:p>
    <w:p w:rsidR="004F645E" w:rsidRPr="00632CB7" w:rsidRDefault="004F645E" w:rsidP="00632CB7">
      <w:pPr>
        <w:pStyle w:val="Akapitzlist"/>
        <w:tabs>
          <w:tab w:val="left" w:pos="255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32CB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</w:t>
      </w:r>
    </w:p>
    <w:p w:rsidR="004F645E" w:rsidRPr="00632CB7" w:rsidRDefault="004F645E" w:rsidP="004F645E">
      <w:pPr>
        <w:tabs>
          <w:tab w:val="left" w:pos="2552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4F645E" w:rsidRPr="00632CB7" w:rsidRDefault="004F645E" w:rsidP="00632CB7">
      <w:pPr>
        <w:pStyle w:val="Akapitzlist"/>
        <w:numPr>
          <w:ilvl w:val="0"/>
          <w:numId w:val="52"/>
        </w:numPr>
        <w:tabs>
          <w:tab w:val="left" w:pos="25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2CB7">
        <w:rPr>
          <w:rFonts w:asciiTheme="minorHAnsi" w:hAnsiTheme="minorHAnsi" w:cstheme="minorHAnsi"/>
          <w:sz w:val="22"/>
          <w:szCs w:val="22"/>
        </w:rPr>
        <w:t xml:space="preserve">W ciągu ostatnich 3 lat przed terminem składania ofert pracowała metodą projektu edukacyjnego rozwijającego kompetencje kluczowe i umiejętności uniwersalne </w:t>
      </w:r>
      <w:r w:rsidRPr="00632C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632CB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F645E" w:rsidRPr="00632CB7" w:rsidRDefault="004F645E" w:rsidP="004F645E">
      <w:pPr>
        <w:tabs>
          <w:tab w:val="left" w:pos="25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32CB7" w:rsidRPr="00632CB7" w:rsidRDefault="00632CB7" w:rsidP="00147875">
      <w:pPr>
        <w:pStyle w:val="Akapitzlist"/>
        <w:numPr>
          <w:ilvl w:val="0"/>
          <w:numId w:val="54"/>
        </w:numPr>
        <w:tabs>
          <w:tab w:val="left" w:pos="25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2CB7">
        <w:rPr>
          <w:rFonts w:asciiTheme="minorHAnsi" w:hAnsiTheme="minorHAnsi" w:cstheme="minorHAnsi"/>
          <w:sz w:val="22"/>
          <w:szCs w:val="22"/>
        </w:rPr>
        <w:t xml:space="preserve">która w ciągu ostatnich  3 lat przed terminem złożenia oferty zrealizowała minimum 2 projekty edukacyjne rozwijające kompetencje matematyczne i umiejętności uniwersalne  z których każdy trwał nie mniej niż 25 </w:t>
      </w:r>
    </w:p>
    <w:p w:rsidR="00632CB7" w:rsidRPr="00632CB7" w:rsidRDefault="00632CB7" w:rsidP="00147875">
      <w:pPr>
        <w:pStyle w:val="Akapitzlist"/>
        <w:numPr>
          <w:ilvl w:val="0"/>
          <w:numId w:val="54"/>
        </w:numPr>
        <w:tabs>
          <w:tab w:val="left" w:pos="25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2CB7">
        <w:rPr>
          <w:rFonts w:asciiTheme="minorHAnsi" w:hAnsiTheme="minorHAnsi" w:cstheme="minorHAnsi"/>
          <w:sz w:val="22"/>
          <w:szCs w:val="22"/>
        </w:rPr>
        <w:t>która w ciągu ostatnich  3 lat przed terminem złożenia oferty zrealizowała minimum 2 projekty edukacyjne rozwijające kompetencje przyrodnicze i umiejętności uniwersalne  z których każdy trwał nie mniej niż 25</w:t>
      </w:r>
    </w:p>
    <w:p w:rsidR="00632CB7" w:rsidRDefault="00632CB7" w:rsidP="00147875">
      <w:pPr>
        <w:pStyle w:val="Akapitzlist"/>
        <w:numPr>
          <w:ilvl w:val="0"/>
          <w:numId w:val="54"/>
        </w:numPr>
        <w:tabs>
          <w:tab w:val="left" w:pos="25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2CB7">
        <w:rPr>
          <w:rFonts w:asciiTheme="minorHAnsi" w:hAnsiTheme="minorHAnsi" w:cstheme="minorHAnsi"/>
          <w:sz w:val="22"/>
          <w:szCs w:val="22"/>
        </w:rPr>
        <w:lastRenderedPageBreak/>
        <w:t xml:space="preserve">która w ciągu ostatnich  3 lat przed terminem złożenia oferty zrealizowała minimum 2 projekty edukacyjne rozwijające kompetencje językowe uczniów i umiejętności uniwersalne z których każdy trwał nie mniej niż 25 godzin. </w:t>
      </w:r>
    </w:p>
    <w:p w:rsidR="006A6855" w:rsidRPr="00632CB7" w:rsidRDefault="00632CB7" w:rsidP="00147875">
      <w:pPr>
        <w:pStyle w:val="Akapitzlist"/>
        <w:numPr>
          <w:ilvl w:val="0"/>
          <w:numId w:val="54"/>
        </w:numPr>
        <w:tabs>
          <w:tab w:val="left" w:pos="25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2CB7">
        <w:rPr>
          <w:rFonts w:asciiTheme="minorHAnsi" w:hAnsiTheme="minorHAnsi" w:cstheme="minorHAnsi"/>
          <w:sz w:val="22"/>
          <w:szCs w:val="22"/>
        </w:rPr>
        <w:t>która w ciągu ostatnich  3 lat przed terminem złożenia oferty zrealizowała minimum 2 projekty edukacyjne rozwijające kompetencje rozumienia i tworzenia informacji i umiejętności uniwersalne z których każdy trwał nie mniej niż 25 godzin</w:t>
      </w:r>
    </w:p>
    <w:p w:rsidR="00632CB7" w:rsidRPr="00632CB7" w:rsidRDefault="00632CB7" w:rsidP="00632CB7">
      <w:pPr>
        <w:pStyle w:val="Akapitzlist"/>
        <w:tabs>
          <w:tab w:val="left" w:pos="255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F645E" w:rsidRPr="00147875" w:rsidRDefault="004F645E" w:rsidP="00147875">
      <w:pPr>
        <w:tabs>
          <w:tab w:val="left" w:pos="255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7875">
        <w:rPr>
          <w:rFonts w:asciiTheme="minorHAnsi" w:hAnsiTheme="minorHAnsi" w:cstheme="minorHAnsi"/>
          <w:b/>
          <w:bCs/>
          <w:sz w:val="22"/>
          <w:szCs w:val="22"/>
        </w:rPr>
        <w:t>Podkreślić właściwe</w:t>
      </w:r>
    </w:p>
    <w:p w:rsidR="004F645E" w:rsidRPr="00632CB7" w:rsidRDefault="004F645E" w:rsidP="004F645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F645E" w:rsidRPr="00632CB7" w:rsidRDefault="004F645E" w:rsidP="004F645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F645E" w:rsidRDefault="004F645E" w:rsidP="00147875">
      <w:pPr>
        <w:pStyle w:val="Akapitzlist"/>
        <w:numPr>
          <w:ilvl w:val="0"/>
          <w:numId w:val="52"/>
        </w:num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2CB7">
        <w:rPr>
          <w:rFonts w:asciiTheme="minorHAnsi" w:hAnsiTheme="minorHAnsi" w:cstheme="minorHAnsi"/>
          <w:sz w:val="22"/>
          <w:szCs w:val="22"/>
        </w:rPr>
        <w:t>Minimalne wyprzedzenie, z jakim muszę zostać poinformowany o ewentualnych zmianach harmonogramu, aby móc wykonać zamówienie efektywnie i w całości wynosi …………… godzin.</w:t>
      </w:r>
    </w:p>
    <w:p w:rsidR="00147875" w:rsidRPr="00147875" w:rsidRDefault="00147875" w:rsidP="00147875">
      <w:pPr>
        <w:pStyle w:val="Akapitzlist"/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32CB7" w:rsidRDefault="004F645E" w:rsidP="00147875">
      <w:pPr>
        <w:pStyle w:val="Akapitzlist"/>
        <w:numPr>
          <w:ilvl w:val="0"/>
          <w:numId w:val="52"/>
        </w:num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2CB7">
        <w:rPr>
          <w:rFonts w:asciiTheme="minorHAnsi" w:hAnsiTheme="minorHAnsi" w:cstheme="minorHAnsi"/>
          <w:sz w:val="22"/>
          <w:szCs w:val="22"/>
        </w:rPr>
        <w:t>Deklaruję wykonać część…</w:t>
      </w:r>
      <w:r w:rsidR="00CA65B4">
        <w:rPr>
          <w:rFonts w:asciiTheme="minorHAnsi" w:hAnsiTheme="minorHAnsi" w:cstheme="minorHAnsi"/>
          <w:sz w:val="22"/>
          <w:szCs w:val="22"/>
        </w:rPr>
        <w:t>……</w:t>
      </w:r>
      <w:r w:rsidRPr="00632CB7">
        <w:rPr>
          <w:rFonts w:asciiTheme="minorHAnsi" w:hAnsiTheme="minorHAnsi" w:cstheme="minorHAnsi"/>
          <w:sz w:val="22"/>
          <w:szCs w:val="22"/>
        </w:rPr>
        <w:t xml:space="preserve"> z zapytania ofertowego za łączną kwotę……</w:t>
      </w:r>
      <w:r w:rsidR="00147875">
        <w:rPr>
          <w:rFonts w:asciiTheme="minorHAnsi" w:hAnsiTheme="minorHAnsi" w:cstheme="minorHAnsi"/>
          <w:sz w:val="22"/>
          <w:szCs w:val="22"/>
        </w:rPr>
        <w:t>………</w:t>
      </w:r>
      <w:r w:rsidRPr="00632CB7">
        <w:rPr>
          <w:rFonts w:asciiTheme="minorHAnsi" w:hAnsiTheme="minorHAnsi" w:cstheme="minorHAnsi"/>
          <w:sz w:val="22"/>
          <w:szCs w:val="22"/>
        </w:rPr>
        <w:t xml:space="preserve"> zł brutto tj. …………</w:t>
      </w:r>
      <w:r w:rsidR="00CA65B4">
        <w:rPr>
          <w:rFonts w:asciiTheme="minorHAnsi" w:hAnsiTheme="minorHAnsi" w:cstheme="minorHAnsi"/>
          <w:sz w:val="22"/>
          <w:szCs w:val="22"/>
        </w:rPr>
        <w:t>……….</w:t>
      </w:r>
      <w:r w:rsidRPr="00632CB7">
        <w:rPr>
          <w:rFonts w:asciiTheme="minorHAnsi" w:hAnsiTheme="minorHAnsi" w:cstheme="minorHAnsi"/>
          <w:sz w:val="22"/>
          <w:szCs w:val="22"/>
        </w:rPr>
        <w:t xml:space="preserve"> zł brutto za godzinę zajęć.</w:t>
      </w:r>
    </w:p>
    <w:p w:rsidR="00147875" w:rsidRPr="00147875" w:rsidRDefault="00147875" w:rsidP="00147875">
      <w:pPr>
        <w:pStyle w:val="Akapitzlist"/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32CB7" w:rsidRPr="00147875" w:rsidRDefault="00632CB7" w:rsidP="00147875">
      <w:pPr>
        <w:pStyle w:val="Akapitzlist"/>
        <w:numPr>
          <w:ilvl w:val="0"/>
          <w:numId w:val="52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147875">
        <w:rPr>
          <w:rFonts w:asciiTheme="minorHAnsi" w:hAnsiTheme="minorHAnsi" w:cstheme="minorHAnsi"/>
          <w:sz w:val="22"/>
          <w:szCs w:val="22"/>
        </w:rPr>
        <w:t>Oświadczam, że cena brutto  zawiera wszystkie koszty wykonania zamówienia, jakie</w:t>
      </w:r>
    </w:p>
    <w:p w:rsidR="00632CB7" w:rsidRPr="00147875" w:rsidRDefault="00632CB7" w:rsidP="00147875">
      <w:pPr>
        <w:pStyle w:val="Akapitzlist"/>
        <w:numPr>
          <w:ilvl w:val="0"/>
          <w:numId w:val="52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147875">
        <w:rPr>
          <w:rFonts w:asciiTheme="minorHAnsi" w:hAnsiTheme="minorHAnsi" w:cstheme="minorHAnsi"/>
          <w:sz w:val="22"/>
          <w:szCs w:val="22"/>
        </w:rPr>
        <w:t>ponosi Zamawiający w przypadku wyboru niniejszej oferty.</w:t>
      </w:r>
    </w:p>
    <w:p w:rsidR="00632CB7" w:rsidRPr="00147875" w:rsidRDefault="00632CB7" w:rsidP="00147875">
      <w:pPr>
        <w:pStyle w:val="Akapitzlist"/>
        <w:numPr>
          <w:ilvl w:val="0"/>
          <w:numId w:val="52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147875">
        <w:rPr>
          <w:rFonts w:asciiTheme="minorHAnsi" w:hAnsiTheme="minorHAnsi" w:cstheme="minorHAnsi"/>
          <w:sz w:val="22"/>
          <w:szCs w:val="22"/>
        </w:rPr>
        <w:t>Oświadczam, że zapoznaliśmy się z warunkami zamówienia  i nie wnosimy do niej 7. zastrzeżeń oraz przyjmujemy warunki w niej zawarte.</w:t>
      </w:r>
    </w:p>
    <w:p w:rsidR="00632CB7" w:rsidRPr="00147875" w:rsidRDefault="00632CB7" w:rsidP="00147875">
      <w:pPr>
        <w:pStyle w:val="Akapitzlist"/>
        <w:numPr>
          <w:ilvl w:val="0"/>
          <w:numId w:val="52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147875">
        <w:rPr>
          <w:rFonts w:asciiTheme="minorHAnsi" w:hAnsiTheme="minorHAnsi" w:cstheme="minorHAnsi"/>
          <w:sz w:val="22"/>
          <w:szCs w:val="22"/>
        </w:rPr>
        <w:t xml:space="preserve">W przypadku udzielenia zamówienia zobowiązujemy się do zawarcia umowy w miejscu   i terminie wskazanym przez Zamawiającego </w:t>
      </w:r>
    </w:p>
    <w:p w:rsidR="00632CB7" w:rsidRPr="00147875" w:rsidRDefault="00632CB7" w:rsidP="00147875">
      <w:pPr>
        <w:pStyle w:val="Akapitzlist"/>
        <w:numPr>
          <w:ilvl w:val="0"/>
          <w:numId w:val="52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147875">
        <w:rPr>
          <w:rFonts w:asciiTheme="minorHAnsi" w:hAnsiTheme="minorHAnsi" w:cstheme="minorHAnsi"/>
          <w:sz w:val="22"/>
          <w:szCs w:val="22"/>
        </w:rPr>
        <w:t>Oświadczam, że jeżeli w okresie związania ofertą nastąpią jakiekolwiek znaczące zmiany sytuacji przedstawionej w naszych dokumentach załączonych do oferty, natychmiast poinformujemy o nich Zamawiającego.</w:t>
      </w:r>
    </w:p>
    <w:p w:rsidR="00632CB7" w:rsidRDefault="00632CB7" w:rsidP="00147875">
      <w:pPr>
        <w:pStyle w:val="Akapitzlist"/>
        <w:numPr>
          <w:ilvl w:val="0"/>
          <w:numId w:val="52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147875">
        <w:rPr>
          <w:rFonts w:asciiTheme="minorHAnsi" w:hAnsiTheme="minorHAnsi" w:cstheme="minorHAnsi"/>
          <w:sz w:val="22"/>
          <w:szCs w:val="22"/>
        </w:rPr>
        <w:t>Oświadczam, że jesteśmy związani niniejszą ofertą przez okres 30 dni od upływu terminu składania ofert.</w:t>
      </w:r>
    </w:p>
    <w:p w:rsidR="00147875" w:rsidRPr="00147875" w:rsidRDefault="00147875" w:rsidP="00147875">
      <w:pPr>
        <w:pStyle w:val="Akapitzlist"/>
        <w:numPr>
          <w:ilvl w:val="0"/>
          <w:numId w:val="52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147875">
        <w:rPr>
          <w:rFonts w:asciiTheme="minorHAnsi" w:hAnsiTheme="minorHAnsi" w:cstheme="minorHAnsi"/>
          <w:sz w:val="22"/>
          <w:szCs w:val="22"/>
        </w:rPr>
        <w:t>Oświadczamy, że osoba/osoby, które będą bezpośrednimi wykonawcami kursów nie figurują w Rejestrze Sprawców Przestępstw   na Tle Seksualnym z dostępem ograniczonym oraz Krajowym Rejestrze Karnym</w:t>
      </w:r>
    </w:p>
    <w:p w:rsidR="00147875" w:rsidRPr="00147875" w:rsidRDefault="00147875" w:rsidP="00147875">
      <w:pPr>
        <w:pStyle w:val="Akapitzlist"/>
        <w:numPr>
          <w:ilvl w:val="0"/>
          <w:numId w:val="52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147875">
        <w:rPr>
          <w:rFonts w:asciiTheme="minorHAnsi" w:hAnsiTheme="minorHAnsi" w:cstheme="minorHAnsi"/>
          <w:sz w:val="22"/>
          <w:szCs w:val="22"/>
        </w:rPr>
        <w:t xml:space="preserve">Oświadczamy, że w przypadku wyboru oferty przed realizacją kursu </w:t>
      </w:r>
      <w:r w:rsidR="003B3B6C">
        <w:rPr>
          <w:rFonts w:asciiTheme="minorHAnsi" w:hAnsiTheme="minorHAnsi" w:cstheme="minorHAnsi"/>
          <w:sz w:val="22"/>
          <w:szCs w:val="22"/>
        </w:rPr>
        <w:t>przedł</w:t>
      </w:r>
      <w:bookmarkStart w:id="0" w:name="_GoBack"/>
      <w:bookmarkEnd w:id="0"/>
      <w:r w:rsidR="003B3B6C">
        <w:rPr>
          <w:rFonts w:asciiTheme="minorHAnsi" w:hAnsiTheme="minorHAnsi" w:cstheme="minorHAnsi"/>
          <w:sz w:val="22"/>
          <w:szCs w:val="22"/>
        </w:rPr>
        <w:t>ożymy</w:t>
      </w:r>
      <w:r w:rsidRPr="00147875">
        <w:rPr>
          <w:rFonts w:asciiTheme="minorHAnsi" w:hAnsiTheme="minorHAnsi" w:cstheme="minorHAnsi"/>
          <w:sz w:val="22"/>
          <w:szCs w:val="22"/>
        </w:rPr>
        <w:t xml:space="preserve"> zaświadczenia o niekaralności z Krajowego Rejestru Karnego osób będących bezpośrednimi realizatorami kursów</w:t>
      </w:r>
    </w:p>
    <w:p w:rsidR="00147875" w:rsidRPr="00147875" w:rsidRDefault="00147875" w:rsidP="00147875">
      <w:pPr>
        <w:pStyle w:val="Akapitzlist"/>
        <w:numPr>
          <w:ilvl w:val="0"/>
          <w:numId w:val="52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147875">
        <w:rPr>
          <w:rFonts w:asciiTheme="minorHAnsi" w:hAnsiTheme="minorHAnsi" w:cstheme="minorHAnsi"/>
          <w:sz w:val="22"/>
          <w:szCs w:val="22"/>
        </w:rPr>
        <w:t>Oświadczamy, że  wykonawcy kursów przed rozpoczęciem realizacji kursu zapoznają się z dokumentem Standardy Ochrony Małoletnich w Technikum nr.1 im. Witolda Pileckiego w Ostrowi Mazowieckiej zamieszczonymi na stronie https://zs1ostrowmaz.edupage.org</w:t>
      </w:r>
    </w:p>
    <w:p w:rsidR="00632CB7" w:rsidRPr="00632CB7" w:rsidRDefault="00632CB7" w:rsidP="00147875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F645E" w:rsidRPr="00632CB7" w:rsidRDefault="004F645E" w:rsidP="004F645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F645E" w:rsidRPr="00632CB7" w:rsidRDefault="004F645E" w:rsidP="004F645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F645E" w:rsidRPr="00632CB7" w:rsidRDefault="004F645E" w:rsidP="00147875">
      <w:pPr>
        <w:spacing w:line="276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632CB7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:rsidR="004F645E" w:rsidRPr="00632CB7" w:rsidRDefault="004F645E" w:rsidP="00147875">
      <w:pPr>
        <w:spacing w:line="276" w:lineRule="auto"/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632CB7">
        <w:rPr>
          <w:rFonts w:asciiTheme="minorHAnsi" w:hAnsiTheme="minorHAnsi" w:cstheme="minorHAnsi"/>
          <w:sz w:val="22"/>
          <w:szCs w:val="22"/>
        </w:rPr>
        <w:t xml:space="preserve"> </w:t>
      </w:r>
      <w:r w:rsidRPr="00632CB7">
        <w:rPr>
          <w:rFonts w:asciiTheme="minorHAnsi" w:hAnsiTheme="minorHAnsi" w:cstheme="minorHAnsi"/>
          <w:i/>
          <w:sz w:val="22"/>
          <w:szCs w:val="22"/>
        </w:rPr>
        <w:t>( podpis Wykonawcy)</w:t>
      </w:r>
    </w:p>
    <w:p w:rsidR="004F645E" w:rsidRPr="006A6855" w:rsidRDefault="004F645E" w:rsidP="00A510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143E9" w:rsidRPr="006A6855" w:rsidRDefault="005143E9" w:rsidP="005143E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8264A8" w:rsidRPr="00147875" w:rsidRDefault="008264A8" w:rsidP="008264A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147875">
        <w:rPr>
          <w:rFonts w:asciiTheme="minorHAnsi" w:hAnsiTheme="minorHAnsi" w:cstheme="minorHAnsi"/>
          <w:sz w:val="22"/>
          <w:szCs w:val="22"/>
        </w:rPr>
        <w:t>…….</w:t>
      </w:r>
    </w:p>
    <w:sectPr w:rsidR="008264A8" w:rsidRPr="00147875" w:rsidSect="001F0D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1B8" w:rsidRDefault="00FE51B8" w:rsidP="00FF285B">
      <w:r>
        <w:separator/>
      </w:r>
    </w:p>
  </w:endnote>
  <w:endnote w:type="continuationSeparator" w:id="0">
    <w:p w:rsidR="00FE51B8" w:rsidRDefault="00FE51B8" w:rsidP="00FF2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blySleek UI Semilight">
    <w:altName w:val="WeblySleek UI Semi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875" w:rsidRPr="008C1883" w:rsidRDefault="00147875" w:rsidP="00147875">
    <w:pPr>
      <w:pStyle w:val="Stopka"/>
      <w:rPr>
        <w:b/>
        <w:sz w:val="20"/>
        <w:szCs w:val="20"/>
      </w:rPr>
    </w:pPr>
    <w:r w:rsidRPr="008C1883">
      <w:rPr>
        <w:b/>
        <w:sz w:val="20"/>
        <w:szCs w:val="20"/>
      </w:rPr>
      <w:t xml:space="preserve">„Szkolnictwo zawodowe w powiecie ostrowskim - edukacja przyszłości” </w:t>
    </w:r>
  </w:p>
  <w:p w:rsidR="00147875" w:rsidRPr="008C1883" w:rsidRDefault="00147875" w:rsidP="00147875">
    <w:pPr>
      <w:pStyle w:val="Stopka"/>
      <w:rPr>
        <w:sz w:val="20"/>
        <w:szCs w:val="20"/>
      </w:rPr>
    </w:pPr>
    <w:r w:rsidRPr="008C1883">
      <w:rPr>
        <w:sz w:val="20"/>
        <w:szCs w:val="20"/>
      </w:rPr>
      <w:t>Projekt współfinansowany przez Unię Europejską w ramach Europejskiego Funduszu Społecznego</w:t>
    </w:r>
    <w:r>
      <w:rPr>
        <w:sz w:val="20"/>
        <w:szCs w:val="20"/>
      </w:rPr>
      <w:t xml:space="preserve"> Plus</w:t>
    </w:r>
  </w:p>
  <w:p w:rsidR="0048766F" w:rsidRPr="00147875" w:rsidRDefault="0048766F" w:rsidP="001478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1B8" w:rsidRDefault="00FE51B8" w:rsidP="00FF285B">
      <w:r>
        <w:separator/>
      </w:r>
    </w:p>
  </w:footnote>
  <w:footnote w:type="continuationSeparator" w:id="0">
    <w:p w:rsidR="00FE51B8" w:rsidRDefault="00FE51B8" w:rsidP="00FF285B">
      <w:r>
        <w:continuationSeparator/>
      </w:r>
    </w:p>
  </w:footnote>
  <w:footnote w:id="1">
    <w:p w:rsidR="0048766F" w:rsidRDefault="0048766F" w:rsidP="004F645E">
      <w:pPr>
        <w:pStyle w:val="Tekstprzypisudolnego"/>
      </w:pPr>
      <w:r>
        <w:rPr>
          <w:rStyle w:val="Odwoanieprzypisudolnego"/>
        </w:rPr>
        <w:footnoteRef/>
      </w:r>
      <w:r>
        <w:t xml:space="preserve"> Podkreślić właściwe</w:t>
      </w:r>
    </w:p>
    <w:p w:rsidR="0048766F" w:rsidRDefault="0048766F" w:rsidP="004F645E">
      <w:pPr>
        <w:pStyle w:val="Tekstprzypisudolnego"/>
      </w:pPr>
    </w:p>
    <w:p w:rsidR="0048766F" w:rsidRDefault="0048766F" w:rsidP="004F645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66F" w:rsidRDefault="00147875" w:rsidP="00F83303">
    <w:pPr>
      <w:pStyle w:val="Nagwek"/>
      <w:jc w:val="center"/>
    </w:pPr>
    <w:r w:rsidRPr="00DE686E">
      <w:rPr>
        <w:noProof/>
      </w:rPr>
      <w:drawing>
        <wp:inline distT="0" distB="0" distL="0" distR="0">
          <wp:extent cx="5759450" cy="6413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766F" w:rsidRDefault="0048766F">
    <w:pPr>
      <w:pStyle w:val="Nagwek"/>
    </w:pPr>
  </w:p>
  <w:p w:rsidR="0048766F" w:rsidRDefault="004876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pStyle w:val="Na-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-2"/>
      <w:lvlText w:val="%1.%2."/>
      <w:lvlJc w:val="left"/>
      <w:pPr>
        <w:tabs>
          <w:tab w:val="num" w:pos="792"/>
        </w:tabs>
        <w:ind w:left="792" w:hanging="432"/>
      </w:pPr>
      <w:rPr>
        <w:rFonts w:ascii="Symbol" w:hAnsi="Symbol" w:cs="Symbol"/>
        <w:b/>
        <w:bCs/>
        <w:szCs w:val="24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-4"/>
      <w:lvlText w:val="%1.%2.%3.%4."/>
      <w:lvlJc w:val="left"/>
      <w:pPr>
        <w:tabs>
          <w:tab w:val="num" w:pos="1800"/>
        </w:tabs>
        <w:ind w:left="1728" w:hanging="648"/>
      </w:pPr>
      <w:rPr>
        <w:b/>
        <w:i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pStyle w:val="Listapunktowana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3">
    <w:nsid w:val="00000014"/>
    <w:multiLevelType w:val="multilevel"/>
    <w:tmpl w:val="0000001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Symbol" w:hAnsi="Symbol" w:cs="Symbol"/>
        <w:b/>
        <w:bCs/>
        <w:szCs w:val="24"/>
        <w:u w:val="single"/>
      </w:rPr>
    </w:lvl>
    <w:lvl w:ilvl="2">
      <w:start w:val="1"/>
      <w:numFmt w:val="decimal"/>
      <w:pStyle w:val="Na-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/>
        <w:i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6"/>
    <w:multiLevelType w:val="singleLevel"/>
    <w:tmpl w:val="00000016"/>
    <w:name w:val="WW8Num87"/>
    <w:lvl w:ilvl="0">
      <w:start w:val="1"/>
      <w:numFmt w:val="decimal"/>
      <w:pStyle w:val="Struktura2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1B"/>
    <w:multiLevelType w:val="multilevel"/>
    <w:tmpl w:val="0000001B"/>
    <w:name w:val="WW8StyleNum"/>
    <w:lvl w:ilvl="0">
      <w:start w:val="1"/>
      <w:numFmt w:val="decimal"/>
      <w:pStyle w:val="Numerowanierysunkw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14D10E8"/>
    <w:multiLevelType w:val="hybridMultilevel"/>
    <w:tmpl w:val="861C6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CF0D93"/>
    <w:multiLevelType w:val="hybridMultilevel"/>
    <w:tmpl w:val="DBFCEF30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5FF24B0"/>
    <w:multiLevelType w:val="hybridMultilevel"/>
    <w:tmpl w:val="3BEAD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E23D72"/>
    <w:multiLevelType w:val="hybridMultilevel"/>
    <w:tmpl w:val="1E4EE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1E6393"/>
    <w:multiLevelType w:val="hybridMultilevel"/>
    <w:tmpl w:val="AD80A352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F62FCA"/>
    <w:multiLevelType w:val="hybridMultilevel"/>
    <w:tmpl w:val="CC44D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6540A0"/>
    <w:multiLevelType w:val="hybridMultilevel"/>
    <w:tmpl w:val="6A6062CE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677576"/>
    <w:multiLevelType w:val="hybridMultilevel"/>
    <w:tmpl w:val="E6FCC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266A57"/>
    <w:multiLevelType w:val="hybridMultilevel"/>
    <w:tmpl w:val="0DFCCA72"/>
    <w:lvl w:ilvl="0" w:tplc="A822B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204732"/>
    <w:multiLevelType w:val="hybridMultilevel"/>
    <w:tmpl w:val="29620A32"/>
    <w:lvl w:ilvl="0" w:tplc="04150017">
      <w:start w:val="1"/>
      <w:numFmt w:val="lowerLetter"/>
      <w:lvlText w:val="%1)"/>
      <w:lvlJc w:val="left"/>
      <w:pPr>
        <w:ind w:left="772" w:hanging="360"/>
      </w:p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6">
    <w:nsid w:val="23692FDE"/>
    <w:multiLevelType w:val="multilevel"/>
    <w:tmpl w:val="00000002"/>
    <w:lvl w:ilvl="0">
      <w:start w:val="1"/>
      <w:numFmt w:val="decimal"/>
      <w:pStyle w:val="Wyliczanie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26"/>
        </w:tabs>
        <w:ind w:left="426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7">
    <w:nsid w:val="26FE0C38"/>
    <w:multiLevelType w:val="hybridMultilevel"/>
    <w:tmpl w:val="F3BE710A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857D1C"/>
    <w:multiLevelType w:val="hybridMultilevel"/>
    <w:tmpl w:val="DFF411DC"/>
    <w:lvl w:ilvl="0" w:tplc="5A6C607E">
      <w:start w:val="1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F15E87"/>
    <w:multiLevelType w:val="hybridMultilevel"/>
    <w:tmpl w:val="4D287A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0AF5E3B"/>
    <w:multiLevelType w:val="hybridMultilevel"/>
    <w:tmpl w:val="7FB4A4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BE50CC"/>
    <w:multiLevelType w:val="hybridMultilevel"/>
    <w:tmpl w:val="74DC89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120BA8"/>
    <w:multiLevelType w:val="hybridMultilevel"/>
    <w:tmpl w:val="C41AD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904B3C"/>
    <w:multiLevelType w:val="hybridMultilevel"/>
    <w:tmpl w:val="EB7A3E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EC66B95"/>
    <w:multiLevelType w:val="hybridMultilevel"/>
    <w:tmpl w:val="08A28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35056F"/>
    <w:multiLevelType w:val="hybridMultilevel"/>
    <w:tmpl w:val="287699E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>
    <w:nsid w:val="416574BB"/>
    <w:multiLevelType w:val="hybridMultilevel"/>
    <w:tmpl w:val="7FFEA2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2545F3D"/>
    <w:multiLevelType w:val="hybridMultilevel"/>
    <w:tmpl w:val="057CC200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0A001C"/>
    <w:multiLevelType w:val="hybridMultilevel"/>
    <w:tmpl w:val="56C89056"/>
    <w:lvl w:ilvl="0" w:tplc="46DE34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4A290A"/>
    <w:multiLevelType w:val="hybridMultilevel"/>
    <w:tmpl w:val="D6BEC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912322"/>
    <w:multiLevelType w:val="hybridMultilevel"/>
    <w:tmpl w:val="202E00B4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C00524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E16FFE"/>
    <w:multiLevelType w:val="hybridMultilevel"/>
    <w:tmpl w:val="3C66816C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C7412C"/>
    <w:multiLevelType w:val="hybridMultilevel"/>
    <w:tmpl w:val="F3B28412"/>
    <w:lvl w:ilvl="0" w:tplc="3250A2AA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4D753677"/>
    <w:multiLevelType w:val="hybridMultilevel"/>
    <w:tmpl w:val="748EE36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48732E"/>
    <w:multiLevelType w:val="hybridMultilevel"/>
    <w:tmpl w:val="748EE36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325EE9"/>
    <w:multiLevelType w:val="hybridMultilevel"/>
    <w:tmpl w:val="F714463C"/>
    <w:lvl w:ilvl="0" w:tplc="B108F7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4C441D"/>
    <w:multiLevelType w:val="hybridMultilevel"/>
    <w:tmpl w:val="704EF8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6A3654D"/>
    <w:multiLevelType w:val="hybridMultilevel"/>
    <w:tmpl w:val="8110CC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FB01E7"/>
    <w:multiLevelType w:val="hybridMultilevel"/>
    <w:tmpl w:val="71821150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9D44F7"/>
    <w:multiLevelType w:val="hybridMultilevel"/>
    <w:tmpl w:val="E7CE5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EB680B"/>
    <w:multiLevelType w:val="hybridMultilevel"/>
    <w:tmpl w:val="6CE4F2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4155D2"/>
    <w:multiLevelType w:val="hybridMultilevel"/>
    <w:tmpl w:val="0DFCCA72"/>
    <w:lvl w:ilvl="0" w:tplc="A822B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93573A"/>
    <w:multiLevelType w:val="hybridMultilevel"/>
    <w:tmpl w:val="3800C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F81394"/>
    <w:multiLevelType w:val="hybridMultilevel"/>
    <w:tmpl w:val="8398B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341A86"/>
    <w:multiLevelType w:val="hybridMultilevel"/>
    <w:tmpl w:val="625833C2"/>
    <w:lvl w:ilvl="0" w:tplc="27DEE466">
      <w:start w:val="1"/>
      <w:numFmt w:val="lowerLetter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6">
    <w:nsid w:val="6EC01D63"/>
    <w:multiLevelType w:val="hybridMultilevel"/>
    <w:tmpl w:val="1244FFF6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EDB283F"/>
    <w:multiLevelType w:val="hybridMultilevel"/>
    <w:tmpl w:val="7E447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03F72BC"/>
    <w:multiLevelType w:val="hybridMultilevel"/>
    <w:tmpl w:val="8872EAAE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3CA5EB4"/>
    <w:multiLevelType w:val="hybridMultilevel"/>
    <w:tmpl w:val="C370219A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7EF558A"/>
    <w:multiLevelType w:val="hybridMultilevel"/>
    <w:tmpl w:val="A5B809F6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89832A1"/>
    <w:multiLevelType w:val="hybridMultilevel"/>
    <w:tmpl w:val="46D81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8C26D2C"/>
    <w:multiLevelType w:val="hybridMultilevel"/>
    <w:tmpl w:val="29620A32"/>
    <w:lvl w:ilvl="0" w:tplc="04150017">
      <w:start w:val="1"/>
      <w:numFmt w:val="lowerLetter"/>
      <w:lvlText w:val="%1)"/>
      <w:lvlJc w:val="left"/>
      <w:pPr>
        <w:ind w:left="772" w:hanging="360"/>
      </w:p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53">
    <w:nsid w:val="7B1F2941"/>
    <w:multiLevelType w:val="hybridMultilevel"/>
    <w:tmpl w:val="E8A24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0"/>
  </w:num>
  <w:num w:numId="3">
    <w:abstractNumId w:val="1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36"/>
  </w:num>
  <w:num w:numId="10">
    <w:abstractNumId w:val="19"/>
  </w:num>
  <w:num w:numId="11">
    <w:abstractNumId w:val="23"/>
  </w:num>
  <w:num w:numId="12">
    <w:abstractNumId w:val="46"/>
  </w:num>
  <w:num w:numId="13">
    <w:abstractNumId w:val="31"/>
  </w:num>
  <w:num w:numId="14">
    <w:abstractNumId w:val="48"/>
  </w:num>
  <w:num w:numId="15">
    <w:abstractNumId w:val="25"/>
  </w:num>
  <w:num w:numId="16">
    <w:abstractNumId w:val="18"/>
  </w:num>
  <w:num w:numId="17">
    <w:abstractNumId w:val="27"/>
  </w:num>
  <w:num w:numId="18">
    <w:abstractNumId w:val="30"/>
  </w:num>
  <w:num w:numId="19">
    <w:abstractNumId w:val="49"/>
  </w:num>
  <w:num w:numId="20">
    <w:abstractNumId w:val="17"/>
  </w:num>
  <w:num w:numId="21">
    <w:abstractNumId w:val="21"/>
  </w:num>
  <w:num w:numId="22">
    <w:abstractNumId w:val="26"/>
  </w:num>
  <w:num w:numId="23">
    <w:abstractNumId w:val="32"/>
  </w:num>
  <w:num w:numId="24">
    <w:abstractNumId w:val="11"/>
  </w:num>
  <w:num w:numId="25">
    <w:abstractNumId w:val="51"/>
  </w:num>
  <w:num w:numId="26">
    <w:abstractNumId w:val="13"/>
  </w:num>
  <w:num w:numId="27">
    <w:abstractNumId w:val="41"/>
  </w:num>
  <w:num w:numId="28">
    <w:abstractNumId w:val="33"/>
  </w:num>
  <w:num w:numId="29">
    <w:abstractNumId w:val="39"/>
  </w:num>
  <w:num w:numId="30">
    <w:abstractNumId w:val="50"/>
  </w:num>
  <w:num w:numId="31">
    <w:abstractNumId w:val="15"/>
  </w:num>
  <w:num w:numId="32">
    <w:abstractNumId w:val="24"/>
  </w:num>
  <w:num w:numId="33">
    <w:abstractNumId w:val="44"/>
  </w:num>
  <w:num w:numId="34">
    <w:abstractNumId w:val="14"/>
  </w:num>
  <w:num w:numId="35">
    <w:abstractNumId w:val="28"/>
  </w:num>
  <w:num w:numId="36">
    <w:abstractNumId w:val="47"/>
  </w:num>
  <w:num w:numId="37">
    <w:abstractNumId w:val="20"/>
  </w:num>
  <w:num w:numId="38">
    <w:abstractNumId w:val="22"/>
  </w:num>
  <w:num w:numId="39">
    <w:abstractNumId w:val="52"/>
  </w:num>
  <w:num w:numId="40">
    <w:abstractNumId w:val="42"/>
  </w:num>
  <w:num w:numId="41">
    <w:abstractNumId w:val="34"/>
  </w:num>
  <w:num w:numId="42">
    <w:abstractNumId w:val="53"/>
  </w:num>
  <w:num w:numId="43">
    <w:abstractNumId w:val="40"/>
  </w:num>
  <w:num w:numId="44">
    <w:abstractNumId w:val="43"/>
  </w:num>
  <w:num w:numId="45">
    <w:abstractNumId w:val="35"/>
  </w:num>
  <w:num w:numId="46">
    <w:abstractNumId w:val="37"/>
  </w:num>
  <w:num w:numId="47">
    <w:abstractNumId w:val="12"/>
  </w:num>
  <w:num w:numId="48">
    <w:abstractNumId w:val="6"/>
  </w:num>
  <w:num w:numId="49">
    <w:abstractNumId w:val="10"/>
  </w:num>
  <w:num w:numId="50">
    <w:abstractNumId w:val="8"/>
  </w:num>
  <w:num w:numId="51">
    <w:abstractNumId w:val="38"/>
  </w:num>
  <w:num w:numId="52">
    <w:abstractNumId w:val="9"/>
  </w:num>
  <w:num w:numId="53">
    <w:abstractNumId w:val="29"/>
  </w:num>
  <w:num w:numId="54">
    <w:abstractNumId w:val="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1F1"/>
    <w:rsid w:val="00012F23"/>
    <w:rsid w:val="00035294"/>
    <w:rsid w:val="00037B12"/>
    <w:rsid w:val="00040F39"/>
    <w:rsid w:val="00041E70"/>
    <w:rsid w:val="00043749"/>
    <w:rsid w:val="000557CC"/>
    <w:rsid w:val="00062A6E"/>
    <w:rsid w:val="00081728"/>
    <w:rsid w:val="000A6081"/>
    <w:rsid w:val="000D4B3D"/>
    <w:rsid w:val="000E7A08"/>
    <w:rsid w:val="000E7A40"/>
    <w:rsid w:val="000F109D"/>
    <w:rsid w:val="000F71E1"/>
    <w:rsid w:val="001026DD"/>
    <w:rsid w:val="001062D9"/>
    <w:rsid w:val="00115B94"/>
    <w:rsid w:val="00121B0B"/>
    <w:rsid w:val="00125D6F"/>
    <w:rsid w:val="00131A9D"/>
    <w:rsid w:val="00142AEC"/>
    <w:rsid w:val="00146ACF"/>
    <w:rsid w:val="00147875"/>
    <w:rsid w:val="00150B10"/>
    <w:rsid w:val="00153428"/>
    <w:rsid w:val="00165AD6"/>
    <w:rsid w:val="001A1544"/>
    <w:rsid w:val="001C4711"/>
    <w:rsid w:val="001F0DCE"/>
    <w:rsid w:val="001F17EB"/>
    <w:rsid w:val="002066BC"/>
    <w:rsid w:val="00226219"/>
    <w:rsid w:val="00230DAB"/>
    <w:rsid w:val="00231EBD"/>
    <w:rsid w:val="002504C6"/>
    <w:rsid w:val="00255C09"/>
    <w:rsid w:val="002834C1"/>
    <w:rsid w:val="002900CF"/>
    <w:rsid w:val="00293E4B"/>
    <w:rsid w:val="002973D7"/>
    <w:rsid w:val="002A7F5C"/>
    <w:rsid w:val="002B419D"/>
    <w:rsid w:val="002C0CDC"/>
    <w:rsid w:val="002E1CC1"/>
    <w:rsid w:val="002E4E94"/>
    <w:rsid w:val="002F0FA4"/>
    <w:rsid w:val="00304BF6"/>
    <w:rsid w:val="0031244E"/>
    <w:rsid w:val="00323017"/>
    <w:rsid w:val="00324F90"/>
    <w:rsid w:val="00327398"/>
    <w:rsid w:val="003342A0"/>
    <w:rsid w:val="00334674"/>
    <w:rsid w:val="00337DE5"/>
    <w:rsid w:val="003420B6"/>
    <w:rsid w:val="0035676B"/>
    <w:rsid w:val="00357FBD"/>
    <w:rsid w:val="003603A3"/>
    <w:rsid w:val="0037415D"/>
    <w:rsid w:val="00375690"/>
    <w:rsid w:val="003A31BE"/>
    <w:rsid w:val="003A61FE"/>
    <w:rsid w:val="003B3B6C"/>
    <w:rsid w:val="003B4210"/>
    <w:rsid w:val="003E2F19"/>
    <w:rsid w:val="003E7347"/>
    <w:rsid w:val="0040172C"/>
    <w:rsid w:val="00402BDC"/>
    <w:rsid w:val="0040783C"/>
    <w:rsid w:val="00413D8E"/>
    <w:rsid w:val="004147B7"/>
    <w:rsid w:val="00427882"/>
    <w:rsid w:val="004278A1"/>
    <w:rsid w:val="00444D90"/>
    <w:rsid w:val="004609E3"/>
    <w:rsid w:val="0047719B"/>
    <w:rsid w:val="00482FC2"/>
    <w:rsid w:val="00484CD5"/>
    <w:rsid w:val="0048766F"/>
    <w:rsid w:val="004A6FBA"/>
    <w:rsid w:val="004B5435"/>
    <w:rsid w:val="004E051C"/>
    <w:rsid w:val="004E3772"/>
    <w:rsid w:val="004E43EF"/>
    <w:rsid w:val="004F645E"/>
    <w:rsid w:val="005143E9"/>
    <w:rsid w:val="00517829"/>
    <w:rsid w:val="00517FC3"/>
    <w:rsid w:val="00520A4B"/>
    <w:rsid w:val="00536576"/>
    <w:rsid w:val="00536E34"/>
    <w:rsid w:val="00540438"/>
    <w:rsid w:val="00551361"/>
    <w:rsid w:val="00560E53"/>
    <w:rsid w:val="005674FC"/>
    <w:rsid w:val="00581412"/>
    <w:rsid w:val="00584B51"/>
    <w:rsid w:val="00584CAB"/>
    <w:rsid w:val="005A0BA7"/>
    <w:rsid w:val="005A1F04"/>
    <w:rsid w:val="005B6243"/>
    <w:rsid w:val="005C37EE"/>
    <w:rsid w:val="005D6EC5"/>
    <w:rsid w:val="005E15F4"/>
    <w:rsid w:val="005F0B38"/>
    <w:rsid w:val="00610774"/>
    <w:rsid w:val="006302B9"/>
    <w:rsid w:val="00632CB7"/>
    <w:rsid w:val="00636BCD"/>
    <w:rsid w:val="00641F7D"/>
    <w:rsid w:val="00666498"/>
    <w:rsid w:val="00671D88"/>
    <w:rsid w:val="00673371"/>
    <w:rsid w:val="00686642"/>
    <w:rsid w:val="006948AC"/>
    <w:rsid w:val="006A2964"/>
    <w:rsid w:val="006A6855"/>
    <w:rsid w:val="006B0521"/>
    <w:rsid w:val="006B2950"/>
    <w:rsid w:val="006C0542"/>
    <w:rsid w:val="006C2BE8"/>
    <w:rsid w:val="006D1B04"/>
    <w:rsid w:val="006E084E"/>
    <w:rsid w:val="006E2719"/>
    <w:rsid w:val="006E4E11"/>
    <w:rsid w:val="006E4EF4"/>
    <w:rsid w:val="006E7440"/>
    <w:rsid w:val="006F36A4"/>
    <w:rsid w:val="007019B3"/>
    <w:rsid w:val="007223A2"/>
    <w:rsid w:val="0074511A"/>
    <w:rsid w:val="00750F3D"/>
    <w:rsid w:val="00756AAE"/>
    <w:rsid w:val="007839EA"/>
    <w:rsid w:val="00786121"/>
    <w:rsid w:val="00793222"/>
    <w:rsid w:val="007970D9"/>
    <w:rsid w:val="007A0669"/>
    <w:rsid w:val="007B2720"/>
    <w:rsid w:val="007B668F"/>
    <w:rsid w:val="007C018D"/>
    <w:rsid w:val="007D14A7"/>
    <w:rsid w:val="007F1C81"/>
    <w:rsid w:val="0080292D"/>
    <w:rsid w:val="00807801"/>
    <w:rsid w:val="00807C80"/>
    <w:rsid w:val="00821D5E"/>
    <w:rsid w:val="008253D5"/>
    <w:rsid w:val="008264A8"/>
    <w:rsid w:val="00830E1F"/>
    <w:rsid w:val="008347C0"/>
    <w:rsid w:val="00846A8B"/>
    <w:rsid w:val="00856FD0"/>
    <w:rsid w:val="008665B0"/>
    <w:rsid w:val="00873A26"/>
    <w:rsid w:val="00892BA3"/>
    <w:rsid w:val="008A377D"/>
    <w:rsid w:val="008A7CBA"/>
    <w:rsid w:val="008D12E8"/>
    <w:rsid w:val="008E7979"/>
    <w:rsid w:val="008F0C3B"/>
    <w:rsid w:val="008F113B"/>
    <w:rsid w:val="00905CE3"/>
    <w:rsid w:val="00932356"/>
    <w:rsid w:val="00932745"/>
    <w:rsid w:val="00941212"/>
    <w:rsid w:val="00955AF5"/>
    <w:rsid w:val="009570FA"/>
    <w:rsid w:val="0097795B"/>
    <w:rsid w:val="009812B9"/>
    <w:rsid w:val="0098210E"/>
    <w:rsid w:val="00995F78"/>
    <w:rsid w:val="009A0578"/>
    <w:rsid w:val="009C2216"/>
    <w:rsid w:val="009D1355"/>
    <w:rsid w:val="009D3522"/>
    <w:rsid w:val="009D6004"/>
    <w:rsid w:val="009E114D"/>
    <w:rsid w:val="00A20EDB"/>
    <w:rsid w:val="00A308A6"/>
    <w:rsid w:val="00A34846"/>
    <w:rsid w:val="00A42432"/>
    <w:rsid w:val="00A51055"/>
    <w:rsid w:val="00A62802"/>
    <w:rsid w:val="00A642F8"/>
    <w:rsid w:val="00A848A8"/>
    <w:rsid w:val="00AA3AE1"/>
    <w:rsid w:val="00AA60A3"/>
    <w:rsid w:val="00AA70A7"/>
    <w:rsid w:val="00AB2A8B"/>
    <w:rsid w:val="00AC1E56"/>
    <w:rsid w:val="00AD16D6"/>
    <w:rsid w:val="00AE5D5B"/>
    <w:rsid w:val="00AF5427"/>
    <w:rsid w:val="00B051ED"/>
    <w:rsid w:val="00B144A0"/>
    <w:rsid w:val="00B16D66"/>
    <w:rsid w:val="00B3640E"/>
    <w:rsid w:val="00B36A12"/>
    <w:rsid w:val="00B452DE"/>
    <w:rsid w:val="00B46EC1"/>
    <w:rsid w:val="00B52BF6"/>
    <w:rsid w:val="00B6069E"/>
    <w:rsid w:val="00B66739"/>
    <w:rsid w:val="00B72BDE"/>
    <w:rsid w:val="00B85323"/>
    <w:rsid w:val="00B85866"/>
    <w:rsid w:val="00BA2551"/>
    <w:rsid w:val="00BB1C65"/>
    <w:rsid w:val="00BC41C7"/>
    <w:rsid w:val="00BE48D6"/>
    <w:rsid w:val="00BE60FD"/>
    <w:rsid w:val="00BE756D"/>
    <w:rsid w:val="00BF2F93"/>
    <w:rsid w:val="00BF69F0"/>
    <w:rsid w:val="00BF751C"/>
    <w:rsid w:val="00C00476"/>
    <w:rsid w:val="00C24E54"/>
    <w:rsid w:val="00C27DD8"/>
    <w:rsid w:val="00C50BE8"/>
    <w:rsid w:val="00C53B54"/>
    <w:rsid w:val="00C757DE"/>
    <w:rsid w:val="00C957F7"/>
    <w:rsid w:val="00CA65B4"/>
    <w:rsid w:val="00CB3DD2"/>
    <w:rsid w:val="00CB70EF"/>
    <w:rsid w:val="00CE36D7"/>
    <w:rsid w:val="00CE7107"/>
    <w:rsid w:val="00CE71F7"/>
    <w:rsid w:val="00CF0B71"/>
    <w:rsid w:val="00CF38DD"/>
    <w:rsid w:val="00CF3DF3"/>
    <w:rsid w:val="00D0126F"/>
    <w:rsid w:val="00D0748A"/>
    <w:rsid w:val="00D1470A"/>
    <w:rsid w:val="00D21803"/>
    <w:rsid w:val="00D31FEF"/>
    <w:rsid w:val="00D37CE5"/>
    <w:rsid w:val="00D41E33"/>
    <w:rsid w:val="00D439D8"/>
    <w:rsid w:val="00D5628E"/>
    <w:rsid w:val="00D61A50"/>
    <w:rsid w:val="00D76CF8"/>
    <w:rsid w:val="00D90D03"/>
    <w:rsid w:val="00DB31F5"/>
    <w:rsid w:val="00DB441F"/>
    <w:rsid w:val="00DB6656"/>
    <w:rsid w:val="00DB6DF6"/>
    <w:rsid w:val="00DD766F"/>
    <w:rsid w:val="00E00BBE"/>
    <w:rsid w:val="00E12AC1"/>
    <w:rsid w:val="00E25D6A"/>
    <w:rsid w:val="00E474D1"/>
    <w:rsid w:val="00E47526"/>
    <w:rsid w:val="00E50454"/>
    <w:rsid w:val="00E576B1"/>
    <w:rsid w:val="00E71B1A"/>
    <w:rsid w:val="00E77175"/>
    <w:rsid w:val="00EA1B84"/>
    <w:rsid w:val="00EC08F6"/>
    <w:rsid w:val="00EC72FF"/>
    <w:rsid w:val="00EC7A63"/>
    <w:rsid w:val="00EC7A9B"/>
    <w:rsid w:val="00ED1B67"/>
    <w:rsid w:val="00EE5CF7"/>
    <w:rsid w:val="00EE7E8D"/>
    <w:rsid w:val="00F40F1B"/>
    <w:rsid w:val="00F501F1"/>
    <w:rsid w:val="00F52456"/>
    <w:rsid w:val="00F5501C"/>
    <w:rsid w:val="00F5720A"/>
    <w:rsid w:val="00F62965"/>
    <w:rsid w:val="00F83303"/>
    <w:rsid w:val="00F85267"/>
    <w:rsid w:val="00F87E8D"/>
    <w:rsid w:val="00F92C4D"/>
    <w:rsid w:val="00F9425E"/>
    <w:rsid w:val="00FB4CEC"/>
    <w:rsid w:val="00FC3CD9"/>
    <w:rsid w:val="00FC7D62"/>
    <w:rsid w:val="00FD25B1"/>
    <w:rsid w:val="00FD308D"/>
    <w:rsid w:val="00FE51B8"/>
    <w:rsid w:val="00FF285B"/>
    <w:rsid w:val="00FF3C3B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01F1"/>
    <w:pPr>
      <w:keepNext/>
      <w:suppressAutoHyphens/>
      <w:ind w:left="567" w:hanging="567"/>
      <w:jc w:val="center"/>
      <w:outlineLvl w:val="0"/>
    </w:pPr>
    <w:rPr>
      <w:rFonts w:eastAsia="Arial Unicode MS"/>
      <w:b/>
      <w:bCs/>
      <w:sz w:val="32"/>
      <w:lang w:eastAsia="zh-CN"/>
    </w:rPr>
  </w:style>
  <w:style w:type="paragraph" w:styleId="Nagwek2">
    <w:name w:val="heading 2"/>
    <w:basedOn w:val="Normalny"/>
    <w:link w:val="Nagwek2Znak"/>
    <w:autoRedefine/>
    <w:qFormat/>
    <w:rsid w:val="005C37EE"/>
    <w:pPr>
      <w:keepNext/>
      <w:suppressAutoHyphens/>
      <w:spacing w:line="276" w:lineRule="auto"/>
      <w:jc w:val="center"/>
      <w:outlineLvl w:val="1"/>
    </w:pPr>
    <w:rPr>
      <w:rFonts w:asciiTheme="minorHAnsi" w:hAnsiTheme="minorHAnsi" w:cstheme="minorHAnsi"/>
      <w:b/>
      <w:bCs/>
      <w:i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F501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01F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501F1"/>
    <w:pPr>
      <w:suppressAutoHyphens/>
      <w:spacing w:before="240" w:after="60"/>
      <w:ind w:left="1871" w:hanging="453"/>
      <w:outlineLvl w:val="4"/>
    </w:pPr>
    <w:rPr>
      <w:rFonts w:ascii="Arial" w:eastAsia="Arial Unicode MS" w:hAnsi="Arial"/>
      <w:sz w:val="22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F501F1"/>
    <w:pPr>
      <w:keepNext/>
      <w:suppressAutoHyphens/>
      <w:jc w:val="right"/>
      <w:outlineLvl w:val="5"/>
    </w:pPr>
    <w:rPr>
      <w:rFonts w:eastAsia="Arial Unicode MS"/>
      <w:sz w:val="28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F501F1"/>
    <w:pPr>
      <w:keepNext/>
      <w:suppressAutoHyphens/>
      <w:overflowPunct w:val="0"/>
      <w:autoSpaceDE w:val="0"/>
      <w:jc w:val="both"/>
      <w:outlineLvl w:val="6"/>
    </w:pPr>
    <w:rPr>
      <w:szCs w:val="23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F501F1"/>
    <w:pPr>
      <w:keepNext/>
      <w:suppressAutoHyphens/>
      <w:jc w:val="center"/>
      <w:outlineLvl w:val="7"/>
    </w:pPr>
    <w:rPr>
      <w:b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F501F1"/>
    <w:pPr>
      <w:keepNext/>
      <w:suppressAutoHyphens/>
      <w:jc w:val="center"/>
      <w:outlineLvl w:val="8"/>
    </w:pPr>
    <w:rPr>
      <w:rFonts w:ascii="Arial" w:hAnsi="Arial"/>
      <w:bCs/>
      <w:sz w:val="32"/>
      <w:szCs w:val="23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01F1"/>
    <w:rPr>
      <w:rFonts w:ascii="Times New Roman" w:eastAsia="Arial Unicode MS" w:hAnsi="Times New Roman" w:cs="Times New Roman"/>
      <w:b/>
      <w:bCs/>
      <w:sz w:val="32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5C37EE"/>
    <w:rPr>
      <w:rFonts w:eastAsia="Times New Roman" w:cstheme="minorHAnsi"/>
      <w:b/>
      <w:bCs/>
      <w:iCs/>
      <w:lang w:eastAsia="pl-PL"/>
    </w:rPr>
  </w:style>
  <w:style w:type="character" w:customStyle="1" w:styleId="Nagwek3Znak">
    <w:name w:val="Nagłówek 3 Znak"/>
    <w:basedOn w:val="Domylnaczcionkaakapitu"/>
    <w:link w:val="Nagwek3"/>
    <w:rsid w:val="00F501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F501F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501F1"/>
    <w:rPr>
      <w:rFonts w:ascii="Arial" w:eastAsia="Arial Unicode MS" w:hAnsi="Arial" w:cs="Times New Roman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501F1"/>
    <w:rPr>
      <w:rFonts w:ascii="Times New Roman" w:eastAsia="Arial Unicode MS" w:hAnsi="Times New Roman" w:cs="Times New Roman"/>
      <w:sz w:val="28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F501F1"/>
    <w:rPr>
      <w:rFonts w:ascii="Times New Roman" w:eastAsia="Times New Roman" w:hAnsi="Times New Roman" w:cs="Times New Roman"/>
      <w:sz w:val="24"/>
      <w:szCs w:val="23"/>
      <w:lang w:eastAsia="zh-CN"/>
    </w:rPr>
  </w:style>
  <w:style w:type="character" w:customStyle="1" w:styleId="Nagwek8Znak">
    <w:name w:val="Nagłówek 8 Znak"/>
    <w:basedOn w:val="Domylnaczcionkaakapitu"/>
    <w:link w:val="Nagwek8"/>
    <w:rsid w:val="00F501F1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F501F1"/>
    <w:rPr>
      <w:rFonts w:ascii="Arial" w:eastAsia="Times New Roman" w:hAnsi="Arial" w:cs="Times New Roman"/>
      <w:bCs/>
      <w:sz w:val="32"/>
      <w:szCs w:val="23"/>
      <w:lang w:eastAsia="zh-CN"/>
    </w:rPr>
  </w:style>
  <w:style w:type="paragraph" w:styleId="Nagwek">
    <w:name w:val="header"/>
    <w:basedOn w:val="Normalny"/>
    <w:link w:val="NagwekZnak"/>
    <w:uiPriority w:val="99"/>
    <w:rsid w:val="00F501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1F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F501F1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501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F501F1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F501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1F1"/>
    <w:rPr>
      <w:rFonts w:ascii="Times New Roman" w:eastAsia="Times New Roman" w:hAnsi="Times New Roman" w:cs="Times New Roman"/>
      <w:sz w:val="24"/>
      <w:szCs w:val="24"/>
    </w:rPr>
  </w:style>
  <w:style w:type="paragraph" w:customStyle="1" w:styleId="Podtytu1">
    <w:name w:val="Podtytuł1"/>
    <w:basedOn w:val="Normalny"/>
    <w:rsid w:val="00F501F1"/>
  </w:style>
  <w:style w:type="character" w:customStyle="1" w:styleId="Teksttreci9Pogrubienie">
    <w:name w:val="Tekst treści (9) + Pogrubienie"/>
    <w:aliases w:val="Kursywa"/>
    <w:rsid w:val="00F501F1"/>
    <w:rPr>
      <w:b/>
      <w:bCs/>
      <w:i/>
      <w:iCs/>
      <w:sz w:val="24"/>
      <w:szCs w:val="24"/>
      <w:lang w:bidi="ar-SA"/>
    </w:rPr>
  </w:style>
  <w:style w:type="paragraph" w:customStyle="1" w:styleId="Default">
    <w:name w:val="Default"/>
    <w:rsid w:val="00F501F1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paragraph" w:customStyle="1" w:styleId="StylCenturyGothic">
    <w:name w:val="Styl_Century Gothic"/>
    <w:basedOn w:val="Normalny"/>
    <w:link w:val="StylCenturyGothicZnak"/>
    <w:rsid w:val="00F501F1"/>
    <w:pPr>
      <w:tabs>
        <w:tab w:val="left" w:pos="709"/>
      </w:tabs>
      <w:suppressAutoHyphens/>
      <w:spacing w:line="276" w:lineRule="auto"/>
      <w:jc w:val="both"/>
    </w:pPr>
    <w:rPr>
      <w:rFonts w:ascii="Century Gothic" w:eastAsia="Calibri" w:hAnsi="Century Gothic"/>
      <w:sz w:val="20"/>
      <w:szCs w:val="20"/>
      <w:lang w:eastAsia="ar-SA"/>
    </w:rPr>
  </w:style>
  <w:style w:type="character" w:customStyle="1" w:styleId="StylCenturyGothicZnak">
    <w:name w:val="Styl_Century Gothic Znak"/>
    <w:link w:val="StylCenturyGothic"/>
    <w:locked/>
    <w:rsid w:val="00F501F1"/>
    <w:rPr>
      <w:rFonts w:ascii="Century Gothic" w:eastAsia="Calibri" w:hAnsi="Century Gothic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F501F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F501F1"/>
    <w:rPr>
      <w:rFonts w:cs="Times New Roman"/>
      <w:b/>
      <w:bCs/>
    </w:rPr>
  </w:style>
  <w:style w:type="character" w:styleId="Uwydatnienie">
    <w:name w:val="Emphasis"/>
    <w:qFormat/>
    <w:rsid w:val="00F501F1"/>
    <w:rPr>
      <w:rFonts w:cs="Times New Roman"/>
      <w:i/>
      <w:iCs/>
    </w:rPr>
  </w:style>
  <w:style w:type="paragraph" w:styleId="NormalnyWeb">
    <w:name w:val="Normal (Web)"/>
    <w:basedOn w:val="Normalny"/>
    <w:rsid w:val="00F501F1"/>
  </w:style>
  <w:style w:type="paragraph" w:customStyle="1" w:styleId="msolistparagraph0">
    <w:name w:val="msolistparagraph"/>
    <w:basedOn w:val="Normalny"/>
    <w:rsid w:val="00F501F1"/>
    <w:pPr>
      <w:ind w:left="720"/>
    </w:pPr>
    <w:rPr>
      <w:rFonts w:ascii="Calibri" w:hAnsi="Calibri"/>
      <w:sz w:val="22"/>
      <w:szCs w:val="22"/>
    </w:rPr>
  </w:style>
  <w:style w:type="paragraph" w:styleId="Tytu">
    <w:name w:val="Title"/>
    <w:basedOn w:val="Normalny"/>
    <w:link w:val="TytuZnak"/>
    <w:qFormat/>
    <w:rsid w:val="00F501F1"/>
    <w:pPr>
      <w:spacing w:line="360" w:lineRule="auto"/>
      <w:jc w:val="center"/>
    </w:pPr>
    <w:rPr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F501F1"/>
    <w:rPr>
      <w:rFonts w:ascii="Times New Roman" w:eastAsia="Times New Roman" w:hAnsi="Times New Roman" w:cs="Times New Roman"/>
      <w:sz w:val="44"/>
      <w:szCs w:val="44"/>
      <w:lang w:eastAsia="pl-PL"/>
    </w:rPr>
  </w:style>
  <w:style w:type="paragraph" w:styleId="Akapitzlist">
    <w:name w:val="List Paragraph"/>
    <w:basedOn w:val="Normalny"/>
    <w:uiPriority w:val="34"/>
    <w:qFormat/>
    <w:rsid w:val="00F501F1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F501F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501F1"/>
    <w:rPr>
      <w:rFonts w:ascii="Tahoma" w:eastAsia="Times New Roman" w:hAnsi="Tahoma" w:cs="Times New Roman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F501F1"/>
    <w:pPr>
      <w:keepNext/>
      <w:widowControl w:val="0"/>
      <w:suppressLineNumbers/>
      <w:tabs>
        <w:tab w:val="clear" w:pos="4536"/>
        <w:tab w:val="clear" w:pos="9072"/>
      </w:tabs>
      <w:suppressAutoHyphens/>
      <w:jc w:val="center"/>
    </w:pPr>
    <w:rPr>
      <w:rFonts w:eastAsia="Lucida Sans Unicode" w:cs="Tahoma"/>
      <w:b/>
      <w:iCs/>
      <w:sz w:val="32"/>
      <w:szCs w:val="28"/>
      <w:lang w:bidi="pl-PL"/>
    </w:rPr>
  </w:style>
  <w:style w:type="character" w:customStyle="1" w:styleId="PodtytuZnak">
    <w:name w:val="Podtytuł Znak"/>
    <w:basedOn w:val="Domylnaczcionkaakapitu"/>
    <w:link w:val="Podtytu"/>
    <w:rsid w:val="00F501F1"/>
    <w:rPr>
      <w:rFonts w:ascii="Times New Roman" w:eastAsia="Lucida Sans Unicode" w:hAnsi="Times New Roman" w:cs="Tahoma"/>
      <w:b/>
      <w:iCs/>
      <w:sz w:val="32"/>
      <w:szCs w:val="28"/>
      <w:lang w:bidi="pl-PL"/>
    </w:rPr>
  </w:style>
  <w:style w:type="character" w:customStyle="1" w:styleId="WW8Num2z0">
    <w:name w:val="WW8Num2z0"/>
    <w:rsid w:val="00F501F1"/>
    <w:rPr>
      <w:rFonts w:ascii="Symbol" w:hAnsi="Symbol" w:cs="Symbol"/>
    </w:rPr>
  </w:style>
  <w:style w:type="character" w:customStyle="1" w:styleId="WW8Num3z0">
    <w:name w:val="WW8Num3z0"/>
    <w:rsid w:val="00F501F1"/>
    <w:rPr>
      <w:rFonts w:ascii="Symbol" w:hAnsi="Symbol" w:cs="Symbol"/>
    </w:rPr>
  </w:style>
  <w:style w:type="character" w:customStyle="1" w:styleId="WW8Num4z0">
    <w:name w:val="WW8Num4z0"/>
    <w:rsid w:val="00F501F1"/>
    <w:rPr>
      <w:b/>
      <w:i w:val="0"/>
    </w:rPr>
  </w:style>
  <w:style w:type="character" w:customStyle="1" w:styleId="WW8Num4z2">
    <w:name w:val="WW8Num4z2"/>
    <w:rsid w:val="00F501F1"/>
    <w:rPr>
      <w:b w:val="0"/>
      <w:i w:val="0"/>
    </w:rPr>
  </w:style>
  <w:style w:type="character" w:customStyle="1" w:styleId="WW8Num4z4">
    <w:name w:val="WW8Num4z4"/>
    <w:rsid w:val="00F501F1"/>
    <w:rPr>
      <w:rFonts w:ascii="Verdana" w:hAnsi="Verdana" w:cs="StarSymbol"/>
      <w:sz w:val="18"/>
      <w:szCs w:val="18"/>
    </w:rPr>
  </w:style>
  <w:style w:type="character" w:customStyle="1" w:styleId="WW8Num4z5">
    <w:name w:val="WW8Num4z5"/>
    <w:rsid w:val="00F501F1"/>
    <w:rPr>
      <w:rFonts w:ascii="Tahoma" w:hAnsi="Tahoma" w:cs="Tahoma"/>
    </w:rPr>
  </w:style>
  <w:style w:type="character" w:customStyle="1" w:styleId="WW8Num5z0">
    <w:name w:val="WW8Num5z0"/>
    <w:rsid w:val="00F501F1"/>
    <w:rPr>
      <w:rFonts w:ascii="Times New Roman" w:hAnsi="Times New Roman" w:cs="Times New Roman"/>
    </w:rPr>
  </w:style>
  <w:style w:type="character" w:customStyle="1" w:styleId="WW8Num6z0">
    <w:name w:val="WW8Num6z0"/>
    <w:rsid w:val="00F501F1"/>
    <w:rPr>
      <w:rFonts w:ascii="Symbol" w:hAnsi="Symbol" w:cs="Symbol"/>
      <w:b w:val="0"/>
      <w:i w:val="0"/>
      <w:sz w:val="24"/>
      <w:szCs w:val="24"/>
    </w:rPr>
  </w:style>
  <w:style w:type="character" w:customStyle="1" w:styleId="WW8Num7z0">
    <w:name w:val="WW8Num7z0"/>
    <w:rsid w:val="00F501F1"/>
    <w:rPr>
      <w:rFonts w:ascii="Symbol" w:hAnsi="Symbol" w:cs="Symbol"/>
      <w:b/>
      <w:i w:val="0"/>
    </w:rPr>
  </w:style>
  <w:style w:type="character" w:customStyle="1" w:styleId="WW8Num8z0">
    <w:name w:val="WW8Num8z0"/>
    <w:rsid w:val="00F501F1"/>
    <w:rPr>
      <w:rFonts w:ascii="Symbol" w:hAnsi="Symbol" w:cs="Symbol"/>
      <w:b/>
      <w:i w:val="0"/>
    </w:rPr>
  </w:style>
  <w:style w:type="character" w:customStyle="1" w:styleId="WW8Num9z0">
    <w:name w:val="WW8Num9z0"/>
    <w:rsid w:val="00F501F1"/>
    <w:rPr>
      <w:rFonts w:ascii="Symbol" w:hAnsi="Symbol" w:cs="Symbol"/>
      <w:color w:val="auto"/>
    </w:rPr>
  </w:style>
  <w:style w:type="character" w:customStyle="1" w:styleId="WW8Num9z2">
    <w:name w:val="WW8Num9z2"/>
    <w:rsid w:val="00F501F1"/>
    <w:rPr>
      <w:rFonts w:ascii="Wingdings" w:hAnsi="Wingdings" w:cs="Wingdings"/>
    </w:rPr>
  </w:style>
  <w:style w:type="character" w:customStyle="1" w:styleId="WW8Num10z0">
    <w:name w:val="WW8Num10z0"/>
    <w:rsid w:val="00F501F1"/>
    <w:rPr>
      <w:rFonts w:ascii="Symbol" w:hAnsi="Symbol" w:cs="Symbol"/>
    </w:rPr>
  </w:style>
  <w:style w:type="character" w:customStyle="1" w:styleId="WW8Num11z0">
    <w:name w:val="WW8Num11z0"/>
    <w:rsid w:val="00F501F1"/>
    <w:rPr>
      <w:rFonts w:ascii="Wingdings" w:hAnsi="Wingdings" w:cs="Wingdings"/>
    </w:rPr>
  </w:style>
  <w:style w:type="character" w:customStyle="1" w:styleId="WW8Num11z1">
    <w:name w:val="WW8Num11z1"/>
    <w:rsid w:val="00F501F1"/>
    <w:rPr>
      <w:b w:val="0"/>
      <w:i w:val="0"/>
    </w:rPr>
  </w:style>
  <w:style w:type="character" w:customStyle="1" w:styleId="WW8Num11z2">
    <w:name w:val="WW8Num11z2"/>
    <w:rsid w:val="00F501F1"/>
    <w:rPr>
      <w:rFonts w:ascii="StarSymbol" w:hAnsi="StarSymbol" w:cs="StarSymbol"/>
    </w:rPr>
  </w:style>
  <w:style w:type="character" w:customStyle="1" w:styleId="WW8Num11z4">
    <w:name w:val="WW8Num11z4"/>
    <w:rsid w:val="00F501F1"/>
    <w:rPr>
      <w:rFonts w:ascii="Wingdings 2" w:hAnsi="Wingdings 2" w:cs="Courier New"/>
    </w:rPr>
  </w:style>
  <w:style w:type="character" w:customStyle="1" w:styleId="WW8Num12z0">
    <w:name w:val="WW8Num12z0"/>
    <w:rsid w:val="00F501F1"/>
    <w:rPr>
      <w:rFonts w:ascii="Symbol" w:hAnsi="Symbol" w:cs="Symbol"/>
      <w:strike w:val="0"/>
      <w:dstrike w:val="0"/>
      <w:color w:val="auto"/>
      <w:szCs w:val="16"/>
    </w:rPr>
  </w:style>
  <w:style w:type="character" w:customStyle="1" w:styleId="WW8Num13z1">
    <w:name w:val="WW8Num13z1"/>
    <w:rsid w:val="00F501F1"/>
    <w:rPr>
      <w:rFonts w:ascii="Arial" w:hAnsi="Arial" w:cs="Arial"/>
      <w:b w:val="0"/>
      <w:sz w:val="20"/>
      <w:szCs w:val="20"/>
    </w:rPr>
  </w:style>
  <w:style w:type="character" w:customStyle="1" w:styleId="WW8Num13z2">
    <w:name w:val="WW8Num13z2"/>
    <w:rsid w:val="00F501F1"/>
    <w:rPr>
      <w:i w:val="0"/>
      <w:sz w:val="20"/>
      <w:szCs w:val="20"/>
    </w:rPr>
  </w:style>
  <w:style w:type="character" w:customStyle="1" w:styleId="WW8Num13z3">
    <w:name w:val="WW8Num13z3"/>
    <w:rsid w:val="00F501F1"/>
    <w:rPr>
      <w:rFonts w:ascii="Arial" w:hAnsi="Arial" w:cs="Arial"/>
      <w:sz w:val="20"/>
      <w:szCs w:val="20"/>
    </w:rPr>
  </w:style>
  <w:style w:type="character" w:customStyle="1" w:styleId="WW8Num14z0">
    <w:name w:val="WW8Num14z0"/>
    <w:rsid w:val="00F501F1"/>
    <w:rPr>
      <w:rFonts w:ascii="Symbol" w:hAnsi="Symbol" w:cs="Symbol"/>
      <w:color w:val="auto"/>
    </w:rPr>
  </w:style>
  <w:style w:type="character" w:customStyle="1" w:styleId="WW8Num14z1">
    <w:name w:val="WW8Num14z1"/>
    <w:rsid w:val="00F501F1"/>
    <w:rPr>
      <w:rFonts w:ascii="Courier New" w:hAnsi="Courier New" w:cs="Courier New"/>
    </w:rPr>
  </w:style>
  <w:style w:type="character" w:customStyle="1" w:styleId="WW8Num14z2">
    <w:name w:val="WW8Num14z2"/>
    <w:rsid w:val="00F501F1"/>
    <w:rPr>
      <w:rFonts w:ascii="Wingdings" w:hAnsi="Wingdings" w:cs="Wingdings"/>
    </w:rPr>
  </w:style>
  <w:style w:type="character" w:customStyle="1" w:styleId="WW8Num14z3">
    <w:name w:val="WW8Num14z3"/>
    <w:rsid w:val="00F501F1"/>
    <w:rPr>
      <w:rFonts w:ascii="Symbol" w:hAnsi="Symbol" w:cs="Symbol"/>
    </w:rPr>
  </w:style>
  <w:style w:type="character" w:customStyle="1" w:styleId="WW8Num15z0">
    <w:name w:val="WW8Num15z0"/>
    <w:rsid w:val="00F501F1"/>
    <w:rPr>
      <w:rFonts w:ascii="Wingdings" w:hAnsi="Wingdings" w:cs="Wingdings"/>
    </w:rPr>
  </w:style>
  <w:style w:type="character" w:customStyle="1" w:styleId="WW8Num15z1">
    <w:name w:val="WW8Num15z1"/>
    <w:rsid w:val="00F501F1"/>
    <w:rPr>
      <w:b w:val="0"/>
      <w:i w:val="0"/>
    </w:rPr>
  </w:style>
  <w:style w:type="character" w:customStyle="1" w:styleId="WW8Num15z2">
    <w:name w:val="WW8Num15z2"/>
    <w:rsid w:val="00F501F1"/>
    <w:rPr>
      <w:rFonts w:ascii="StarSymbol" w:hAnsi="StarSymbol" w:cs="StarSymbol"/>
    </w:rPr>
  </w:style>
  <w:style w:type="character" w:customStyle="1" w:styleId="WW8Num15z4">
    <w:name w:val="WW8Num15z4"/>
    <w:rsid w:val="00F501F1"/>
    <w:rPr>
      <w:rFonts w:ascii="Wingdings 2" w:hAnsi="Wingdings 2" w:cs="Courier New"/>
    </w:rPr>
  </w:style>
  <w:style w:type="character" w:customStyle="1" w:styleId="WW8Num16z0">
    <w:name w:val="WW8Num16z0"/>
    <w:rsid w:val="00F501F1"/>
    <w:rPr>
      <w:sz w:val="20"/>
      <w:szCs w:val="20"/>
    </w:rPr>
  </w:style>
  <w:style w:type="character" w:customStyle="1" w:styleId="WW8Num17z0">
    <w:name w:val="WW8Num17z0"/>
    <w:rsid w:val="00F501F1"/>
    <w:rPr>
      <w:b w:val="0"/>
    </w:rPr>
  </w:style>
  <w:style w:type="character" w:customStyle="1" w:styleId="WW8Num18z0">
    <w:name w:val="WW8Num18z0"/>
    <w:rsid w:val="00F501F1"/>
    <w:rPr>
      <w:b/>
      <w:i w:val="0"/>
    </w:rPr>
  </w:style>
  <w:style w:type="character" w:customStyle="1" w:styleId="WW8Num18z2">
    <w:name w:val="WW8Num18z2"/>
    <w:rsid w:val="00F501F1"/>
    <w:rPr>
      <w:b w:val="0"/>
      <w:i w:val="0"/>
    </w:rPr>
  </w:style>
  <w:style w:type="character" w:customStyle="1" w:styleId="WW8Num18z4">
    <w:name w:val="WW8Num18z4"/>
    <w:rsid w:val="00F501F1"/>
    <w:rPr>
      <w:rFonts w:ascii="Verdana" w:hAnsi="Verdana" w:cs="StarSymbol"/>
      <w:sz w:val="18"/>
      <w:szCs w:val="18"/>
    </w:rPr>
  </w:style>
  <w:style w:type="character" w:customStyle="1" w:styleId="WW8Num18z5">
    <w:name w:val="WW8Num18z5"/>
    <w:rsid w:val="00F501F1"/>
    <w:rPr>
      <w:rFonts w:ascii="Tahoma" w:hAnsi="Tahoma" w:cs="Tahoma"/>
    </w:rPr>
  </w:style>
  <w:style w:type="character" w:customStyle="1" w:styleId="WW8Num19z0">
    <w:name w:val="WW8Num19z0"/>
    <w:rsid w:val="00F501F1"/>
    <w:rPr>
      <w:b w:val="0"/>
    </w:rPr>
  </w:style>
  <w:style w:type="character" w:customStyle="1" w:styleId="WW8Num20z0">
    <w:name w:val="WW8Num20z0"/>
    <w:rsid w:val="00F501F1"/>
    <w:rPr>
      <w:rFonts w:ascii="Symbol" w:hAnsi="Symbol" w:cs="Symbol"/>
      <w:color w:val="auto"/>
    </w:rPr>
  </w:style>
  <w:style w:type="character" w:customStyle="1" w:styleId="WW8Num22z0">
    <w:name w:val="WW8Num22z0"/>
    <w:rsid w:val="00F501F1"/>
    <w:rPr>
      <w:rFonts w:ascii="Symbol" w:hAnsi="Symbol" w:cs="Symbol"/>
    </w:rPr>
  </w:style>
  <w:style w:type="character" w:customStyle="1" w:styleId="WW8Num22z1">
    <w:name w:val="WW8Num22z1"/>
    <w:rsid w:val="00F501F1"/>
    <w:rPr>
      <w:rFonts w:ascii="Courier New" w:hAnsi="Courier New" w:cs="Courier New"/>
    </w:rPr>
  </w:style>
  <w:style w:type="character" w:customStyle="1" w:styleId="WW8Num22z2">
    <w:name w:val="WW8Num22z2"/>
    <w:rsid w:val="00F501F1"/>
    <w:rPr>
      <w:rFonts w:ascii="Wingdings" w:hAnsi="Wingdings" w:cs="Wingdings"/>
    </w:rPr>
  </w:style>
  <w:style w:type="character" w:customStyle="1" w:styleId="WW8Num24z0">
    <w:name w:val="WW8Num24z0"/>
    <w:rsid w:val="00F501F1"/>
    <w:rPr>
      <w:rFonts w:ascii="Wingdings" w:hAnsi="Wingdings" w:cs="Wingdings"/>
    </w:rPr>
  </w:style>
  <w:style w:type="character" w:customStyle="1" w:styleId="WW8Num24z2">
    <w:name w:val="WW8Num24z2"/>
    <w:rsid w:val="00F501F1"/>
    <w:rPr>
      <w:rFonts w:ascii="StarSymbol" w:hAnsi="StarSymbol" w:cs="StarSymbol"/>
    </w:rPr>
  </w:style>
  <w:style w:type="character" w:customStyle="1" w:styleId="WW8Num24z4">
    <w:name w:val="WW8Num24z4"/>
    <w:rsid w:val="00F501F1"/>
    <w:rPr>
      <w:rFonts w:ascii="Wingdings 2" w:hAnsi="Wingdings 2" w:cs="Courier New"/>
    </w:rPr>
  </w:style>
  <w:style w:type="character" w:customStyle="1" w:styleId="WW8Num25z0">
    <w:name w:val="WW8Num25z0"/>
    <w:rsid w:val="00F501F1"/>
    <w:rPr>
      <w:rFonts w:ascii="Symbol" w:hAnsi="Symbol" w:cs="Symbol"/>
    </w:rPr>
  </w:style>
  <w:style w:type="character" w:customStyle="1" w:styleId="WW8Num25z1">
    <w:name w:val="WW8Num25z1"/>
    <w:rsid w:val="00F501F1"/>
    <w:rPr>
      <w:rFonts w:ascii="Courier New" w:hAnsi="Courier New" w:cs="Courier New"/>
    </w:rPr>
  </w:style>
  <w:style w:type="character" w:customStyle="1" w:styleId="WW8Num25z2">
    <w:name w:val="WW8Num25z2"/>
    <w:rsid w:val="00F501F1"/>
    <w:rPr>
      <w:rFonts w:ascii="Wingdings" w:hAnsi="Wingdings" w:cs="Wingdings"/>
    </w:rPr>
  </w:style>
  <w:style w:type="character" w:customStyle="1" w:styleId="WW8Num26z0">
    <w:name w:val="WW8Num26z0"/>
    <w:rsid w:val="00F501F1"/>
    <w:rPr>
      <w:b w:val="0"/>
    </w:rPr>
  </w:style>
  <w:style w:type="character" w:customStyle="1" w:styleId="WW8Num28z0">
    <w:name w:val="WW8Num28z0"/>
    <w:rsid w:val="00F501F1"/>
    <w:rPr>
      <w:rFonts w:ascii="Symbol" w:hAnsi="Symbol" w:cs="Symbol"/>
    </w:rPr>
  </w:style>
  <w:style w:type="character" w:customStyle="1" w:styleId="WW8Num28z1">
    <w:name w:val="WW8Num28z1"/>
    <w:rsid w:val="00F501F1"/>
    <w:rPr>
      <w:rFonts w:ascii="Courier New" w:hAnsi="Courier New" w:cs="Courier New"/>
    </w:rPr>
  </w:style>
  <w:style w:type="character" w:customStyle="1" w:styleId="WW8Num28z2">
    <w:name w:val="WW8Num28z2"/>
    <w:rsid w:val="00F501F1"/>
    <w:rPr>
      <w:rFonts w:ascii="Wingdings" w:hAnsi="Wingdings" w:cs="Wingdings"/>
    </w:rPr>
  </w:style>
  <w:style w:type="character" w:customStyle="1" w:styleId="WW8Num29z0">
    <w:name w:val="WW8Num29z0"/>
    <w:rsid w:val="00F501F1"/>
    <w:rPr>
      <w:b w:val="0"/>
    </w:rPr>
  </w:style>
  <w:style w:type="character" w:customStyle="1" w:styleId="WW8Num31z0">
    <w:name w:val="WW8Num31z0"/>
    <w:rsid w:val="00F501F1"/>
    <w:rPr>
      <w:b/>
      <w:i w:val="0"/>
    </w:rPr>
  </w:style>
  <w:style w:type="character" w:customStyle="1" w:styleId="WW8Num31z2">
    <w:name w:val="WW8Num31z2"/>
    <w:rsid w:val="00F501F1"/>
    <w:rPr>
      <w:b w:val="0"/>
      <w:i w:val="0"/>
    </w:rPr>
  </w:style>
  <w:style w:type="character" w:customStyle="1" w:styleId="WW8Num31z4">
    <w:name w:val="WW8Num31z4"/>
    <w:rsid w:val="00F501F1"/>
    <w:rPr>
      <w:rFonts w:ascii="Verdana" w:hAnsi="Verdana" w:cs="StarSymbol"/>
      <w:sz w:val="18"/>
      <w:szCs w:val="18"/>
    </w:rPr>
  </w:style>
  <w:style w:type="character" w:customStyle="1" w:styleId="WW8Num31z5">
    <w:name w:val="WW8Num31z5"/>
    <w:rsid w:val="00F501F1"/>
    <w:rPr>
      <w:rFonts w:ascii="Tahoma" w:hAnsi="Tahoma" w:cs="Tahoma"/>
    </w:rPr>
  </w:style>
  <w:style w:type="character" w:customStyle="1" w:styleId="WW8Num33z0">
    <w:name w:val="WW8Num33z0"/>
    <w:rsid w:val="00F501F1"/>
    <w:rPr>
      <w:b/>
      <w:i w:val="0"/>
    </w:rPr>
  </w:style>
  <w:style w:type="character" w:customStyle="1" w:styleId="WW8Num33z2">
    <w:name w:val="WW8Num33z2"/>
    <w:rsid w:val="00F501F1"/>
    <w:rPr>
      <w:b w:val="0"/>
      <w:i w:val="0"/>
    </w:rPr>
  </w:style>
  <w:style w:type="character" w:customStyle="1" w:styleId="WW8Num33z4">
    <w:name w:val="WW8Num33z4"/>
    <w:rsid w:val="00F501F1"/>
    <w:rPr>
      <w:rFonts w:ascii="Verdana" w:hAnsi="Verdana" w:cs="StarSymbol"/>
      <w:sz w:val="18"/>
      <w:szCs w:val="18"/>
    </w:rPr>
  </w:style>
  <w:style w:type="character" w:customStyle="1" w:styleId="WW8Num33z5">
    <w:name w:val="WW8Num33z5"/>
    <w:rsid w:val="00F501F1"/>
    <w:rPr>
      <w:rFonts w:ascii="Tahoma" w:hAnsi="Tahoma" w:cs="Tahoma"/>
    </w:rPr>
  </w:style>
  <w:style w:type="character" w:customStyle="1" w:styleId="WW8Num34z0">
    <w:name w:val="WW8Num34z0"/>
    <w:rsid w:val="00F501F1"/>
    <w:rPr>
      <w:b w:val="0"/>
    </w:rPr>
  </w:style>
  <w:style w:type="character" w:customStyle="1" w:styleId="WW8Num37z0">
    <w:name w:val="WW8Num37z0"/>
    <w:rsid w:val="00F501F1"/>
    <w:rPr>
      <w:rFonts w:ascii="Arial" w:hAnsi="Arial" w:cs="Arial"/>
      <w:b/>
      <w:i w:val="0"/>
      <w:sz w:val="28"/>
      <w:szCs w:val="28"/>
    </w:rPr>
  </w:style>
  <w:style w:type="character" w:customStyle="1" w:styleId="WW8Num41z0">
    <w:name w:val="WW8Num41z0"/>
    <w:rsid w:val="00F501F1"/>
    <w:rPr>
      <w:rFonts w:ascii="Symbol" w:hAnsi="Symbol" w:cs="Symbol"/>
      <w:color w:val="auto"/>
      <w:sz w:val="20"/>
      <w:szCs w:val="20"/>
    </w:rPr>
  </w:style>
  <w:style w:type="character" w:customStyle="1" w:styleId="WW8Num41z1">
    <w:name w:val="WW8Num41z1"/>
    <w:rsid w:val="00F501F1"/>
    <w:rPr>
      <w:rFonts w:ascii="Courier New" w:hAnsi="Courier New" w:cs="Courier New"/>
    </w:rPr>
  </w:style>
  <w:style w:type="character" w:customStyle="1" w:styleId="WW8Num41z2">
    <w:name w:val="WW8Num41z2"/>
    <w:rsid w:val="00F501F1"/>
    <w:rPr>
      <w:rFonts w:ascii="Wingdings" w:hAnsi="Wingdings" w:cs="Wingdings"/>
    </w:rPr>
  </w:style>
  <w:style w:type="character" w:customStyle="1" w:styleId="WW8Num41z3">
    <w:name w:val="WW8Num41z3"/>
    <w:rsid w:val="00F501F1"/>
    <w:rPr>
      <w:rFonts w:ascii="Symbol" w:hAnsi="Symbol" w:cs="Symbol"/>
    </w:rPr>
  </w:style>
  <w:style w:type="character" w:customStyle="1" w:styleId="WW8Num44z0">
    <w:name w:val="WW8Num44z0"/>
    <w:rsid w:val="00F501F1"/>
    <w:rPr>
      <w:rFonts w:cs="Times New Roman"/>
    </w:rPr>
  </w:style>
  <w:style w:type="character" w:customStyle="1" w:styleId="WW8Num45z0">
    <w:name w:val="WW8Num45z0"/>
    <w:rsid w:val="00F501F1"/>
    <w:rPr>
      <w:rFonts w:ascii="Symbol" w:hAnsi="Symbol" w:cs="Symbol"/>
      <w:b w:val="0"/>
      <w:i w:val="0"/>
      <w:color w:val="auto"/>
      <w:sz w:val="22"/>
      <w:szCs w:val="22"/>
    </w:rPr>
  </w:style>
  <w:style w:type="character" w:customStyle="1" w:styleId="WW8Num45z1">
    <w:name w:val="WW8Num45z1"/>
    <w:rsid w:val="00F501F1"/>
    <w:rPr>
      <w:rFonts w:ascii="Courier New" w:hAnsi="Courier New" w:cs="Courier New"/>
    </w:rPr>
  </w:style>
  <w:style w:type="character" w:customStyle="1" w:styleId="WW8Num45z2">
    <w:name w:val="WW8Num45z2"/>
    <w:rsid w:val="00F501F1"/>
    <w:rPr>
      <w:rFonts w:ascii="Wingdings" w:hAnsi="Wingdings" w:cs="Wingdings"/>
    </w:rPr>
  </w:style>
  <w:style w:type="character" w:customStyle="1" w:styleId="WW8Num45z3">
    <w:name w:val="WW8Num45z3"/>
    <w:rsid w:val="00F501F1"/>
    <w:rPr>
      <w:rFonts w:ascii="Symbol" w:hAnsi="Symbol" w:cs="Symbol"/>
    </w:rPr>
  </w:style>
  <w:style w:type="character" w:customStyle="1" w:styleId="WW8Num46z0">
    <w:name w:val="WW8Num46z0"/>
    <w:rsid w:val="00F501F1"/>
    <w:rPr>
      <w:b/>
      <w:i w:val="0"/>
    </w:rPr>
  </w:style>
  <w:style w:type="character" w:customStyle="1" w:styleId="WW8Num46z2">
    <w:name w:val="WW8Num46z2"/>
    <w:rsid w:val="00F501F1"/>
    <w:rPr>
      <w:b w:val="0"/>
      <w:i w:val="0"/>
    </w:rPr>
  </w:style>
  <w:style w:type="character" w:customStyle="1" w:styleId="WW8Num46z4">
    <w:name w:val="WW8Num46z4"/>
    <w:rsid w:val="00F501F1"/>
    <w:rPr>
      <w:rFonts w:ascii="Verdana" w:hAnsi="Verdana" w:cs="StarSymbol"/>
      <w:sz w:val="18"/>
      <w:szCs w:val="18"/>
    </w:rPr>
  </w:style>
  <w:style w:type="character" w:customStyle="1" w:styleId="WW8Num46z5">
    <w:name w:val="WW8Num46z5"/>
    <w:rsid w:val="00F501F1"/>
    <w:rPr>
      <w:rFonts w:ascii="Tahoma" w:hAnsi="Tahoma" w:cs="Tahoma"/>
    </w:rPr>
  </w:style>
  <w:style w:type="character" w:customStyle="1" w:styleId="WW8Num48z1">
    <w:name w:val="WW8Num48z1"/>
    <w:rsid w:val="00F501F1"/>
    <w:rPr>
      <w:b w:val="0"/>
    </w:rPr>
  </w:style>
  <w:style w:type="character" w:customStyle="1" w:styleId="WW8Num49z0">
    <w:name w:val="WW8Num49z0"/>
    <w:rsid w:val="00F501F1"/>
    <w:rPr>
      <w:color w:val="000000"/>
    </w:rPr>
  </w:style>
  <w:style w:type="character" w:customStyle="1" w:styleId="WW8Num52z0">
    <w:name w:val="WW8Num52z0"/>
    <w:rsid w:val="00F501F1"/>
    <w:rPr>
      <w:b w:val="0"/>
      <w:i w:val="0"/>
    </w:rPr>
  </w:style>
  <w:style w:type="character" w:customStyle="1" w:styleId="WW8Num54z0">
    <w:name w:val="WW8Num54z0"/>
    <w:rsid w:val="00F501F1"/>
    <w:rPr>
      <w:color w:val="000000"/>
    </w:rPr>
  </w:style>
  <w:style w:type="character" w:customStyle="1" w:styleId="WW8Num58z1">
    <w:name w:val="WW8Num58z1"/>
    <w:rsid w:val="00F501F1"/>
    <w:rPr>
      <w:rFonts w:ascii="Arial" w:hAnsi="Arial" w:cs="Arial"/>
      <w:b w:val="0"/>
      <w:sz w:val="20"/>
      <w:szCs w:val="20"/>
    </w:rPr>
  </w:style>
  <w:style w:type="character" w:customStyle="1" w:styleId="WW8Num58z3">
    <w:name w:val="WW8Num58z3"/>
    <w:rsid w:val="00F501F1"/>
    <w:rPr>
      <w:rFonts w:ascii="Arial" w:hAnsi="Arial" w:cs="Arial"/>
      <w:sz w:val="20"/>
      <w:szCs w:val="20"/>
    </w:rPr>
  </w:style>
  <w:style w:type="character" w:customStyle="1" w:styleId="WW8Num59z1">
    <w:name w:val="WW8Num59z1"/>
    <w:rsid w:val="00F501F1"/>
    <w:rPr>
      <w:b w:val="0"/>
    </w:rPr>
  </w:style>
  <w:style w:type="character" w:customStyle="1" w:styleId="WW8Num61z0">
    <w:name w:val="WW8Num61z0"/>
    <w:rsid w:val="00F501F1"/>
    <w:rPr>
      <w:b/>
      <w:i w:val="0"/>
    </w:rPr>
  </w:style>
  <w:style w:type="character" w:customStyle="1" w:styleId="WW8Num61z2">
    <w:name w:val="WW8Num61z2"/>
    <w:rsid w:val="00F501F1"/>
    <w:rPr>
      <w:b w:val="0"/>
      <w:i w:val="0"/>
    </w:rPr>
  </w:style>
  <w:style w:type="character" w:customStyle="1" w:styleId="WW8Num61z4">
    <w:name w:val="WW8Num61z4"/>
    <w:rsid w:val="00F501F1"/>
    <w:rPr>
      <w:rFonts w:ascii="Verdana" w:hAnsi="Verdana" w:cs="StarSymbol"/>
      <w:sz w:val="18"/>
      <w:szCs w:val="18"/>
    </w:rPr>
  </w:style>
  <w:style w:type="character" w:customStyle="1" w:styleId="WW8Num61z5">
    <w:name w:val="WW8Num61z5"/>
    <w:rsid w:val="00F501F1"/>
    <w:rPr>
      <w:rFonts w:ascii="Tahoma" w:hAnsi="Tahoma" w:cs="Tahoma"/>
    </w:rPr>
  </w:style>
  <w:style w:type="character" w:customStyle="1" w:styleId="WW8Num62z1">
    <w:name w:val="WW8Num62z1"/>
    <w:rsid w:val="00F501F1"/>
    <w:rPr>
      <w:rFonts w:ascii="Symbol" w:hAnsi="Symbol" w:cs="Symbol"/>
      <w:b/>
      <w:bCs/>
      <w:szCs w:val="24"/>
      <w:u w:val="single"/>
    </w:rPr>
  </w:style>
  <w:style w:type="character" w:customStyle="1" w:styleId="WW8Num62z3">
    <w:name w:val="WW8Num62z3"/>
    <w:rsid w:val="00F501F1"/>
    <w:rPr>
      <w:b/>
      <w:i/>
      <w:sz w:val="20"/>
      <w:szCs w:val="20"/>
    </w:rPr>
  </w:style>
  <w:style w:type="character" w:customStyle="1" w:styleId="WW8Num62z4">
    <w:name w:val="WW8Num62z4"/>
    <w:rsid w:val="00F501F1"/>
    <w:rPr>
      <w:b w:val="0"/>
      <w:sz w:val="24"/>
      <w:szCs w:val="24"/>
    </w:rPr>
  </w:style>
  <w:style w:type="character" w:customStyle="1" w:styleId="WW8Num65z0">
    <w:name w:val="WW8Num65z0"/>
    <w:rsid w:val="00F501F1"/>
    <w:rPr>
      <w:rFonts w:ascii="Symbol" w:hAnsi="Symbol" w:cs="Symbol"/>
      <w:color w:val="auto"/>
    </w:rPr>
  </w:style>
  <w:style w:type="character" w:customStyle="1" w:styleId="WW8Num65z1">
    <w:name w:val="WW8Num65z1"/>
    <w:rsid w:val="00F501F1"/>
    <w:rPr>
      <w:rFonts w:ascii="Courier New" w:hAnsi="Courier New" w:cs="Courier New"/>
    </w:rPr>
  </w:style>
  <w:style w:type="character" w:customStyle="1" w:styleId="WW8Num65z2">
    <w:name w:val="WW8Num65z2"/>
    <w:rsid w:val="00F501F1"/>
    <w:rPr>
      <w:rFonts w:ascii="Wingdings" w:hAnsi="Wingdings" w:cs="Wingdings"/>
    </w:rPr>
  </w:style>
  <w:style w:type="character" w:customStyle="1" w:styleId="WW8Num65z3">
    <w:name w:val="WW8Num65z3"/>
    <w:rsid w:val="00F501F1"/>
    <w:rPr>
      <w:rFonts w:ascii="Symbol" w:hAnsi="Symbol" w:cs="Symbol"/>
    </w:rPr>
  </w:style>
  <w:style w:type="character" w:customStyle="1" w:styleId="WW8Num68z0">
    <w:name w:val="WW8Num68z0"/>
    <w:rsid w:val="00F501F1"/>
    <w:rPr>
      <w:b w:val="0"/>
    </w:rPr>
  </w:style>
  <w:style w:type="character" w:customStyle="1" w:styleId="WW8Num69z0">
    <w:name w:val="WW8Num69z0"/>
    <w:rsid w:val="00F501F1"/>
    <w:rPr>
      <w:rFonts w:ascii="Symbol" w:hAnsi="Symbol" w:cs="Symbol"/>
    </w:rPr>
  </w:style>
  <w:style w:type="character" w:customStyle="1" w:styleId="WW8Num69z1">
    <w:name w:val="WW8Num69z1"/>
    <w:rsid w:val="00F501F1"/>
    <w:rPr>
      <w:rFonts w:ascii="Courier New" w:hAnsi="Courier New" w:cs="Courier New"/>
    </w:rPr>
  </w:style>
  <w:style w:type="character" w:customStyle="1" w:styleId="WW8Num69z2">
    <w:name w:val="WW8Num69z2"/>
    <w:rsid w:val="00F501F1"/>
    <w:rPr>
      <w:rFonts w:ascii="Wingdings" w:hAnsi="Wingdings" w:cs="Wingdings"/>
    </w:rPr>
  </w:style>
  <w:style w:type="character" w:customStyle="1" w:styleId="WW8Num70z1">
    <w:name w:val="WW8Num70z1"/>
    <w:rsid w:val="00F501F1"/>
    <w:rPr>
      <w:rFonts w:ascii="Wingdings" w:hAnsi="Wingdings" w:cs="Wingdings"/>
      <w:sz w:val="16"/>
      <w:szCs w:val="16"/>
    </w:rPr>
  </w:style>
  <w:style w:type="character" w:customStyle="1" w:styleId="WW8Num70z3">
    <w:name w:val="WW8Num70z3"/>
    <w:rsid w:val="00F501F1"/>
    <w:rPr>
      <w:rFonts w:ascii="Arial" w:hAnsi="Arial" w:cs="Arial"/>
      <w:sz w:val="20"/>
      <w:szCs w:val="20"/>
    </w:rPr>
  </w:style>
  <w:style w:type="character" w:customStyle="1" w:styleId="WW8Num72z1">
    <w:name w:val="WW8Num72z1"/>
    <w:rsid w:val="00F501F1"/>
    <w:rPr>
      <w:rFonts w:ascii="Symbol" w:hAnsi="Symbol" w:cs="Symbol"/>
      <w:color w:val="auto"/>
    </w:rPr>
  </w:style>
  <w:style w:type="character" w:customStyle="1" w:styleId="WW8Num72z3">
    <w:name w:val="WW8Num72z3"/>
    <w:rsid w:val="00F501F1"/>
    <w:rPr>
      <w:rFonts w:ascii="Arial" w:hAnsi="Arial" w:cs="Arial"/>
      <w:sz w:val="20"/>
      <w:szCs w:val="20"/>
    </w:rPr>
  </w:style>
  <w:style w:type="character" w:customStyle="1" w:styleId="WW8Num73z0">
    <w:name w:val="WW8Num73z0"/>
    <w:rsid w:val="00F501F1"/>
    <w:rPr>
      <w:b/>
      <w:i w:val="0"/>
    </w:rPr>
  </w:style>
  <w:style w:type="character" w:customStyle="1" w:styleId="WW8Num73z2">
    <w:name w:val="WW8Num73z2"/>
    <w:rsid w:val="00F501F1"/>
    <w:rPr>
      <w:b w:val="0"/>
      <w:i w:val="0"/>
    </w:rPr>
  </w:style>
  <w:style w:type="character" w:customStyle="1" w:styleId="WW8Num73z4">
    <w:name w:val="WW8Num73z4"/>
    <w:rsid w:val="00F501F1"/>
    <w:rPr>
      <w:rFonts w:ascii="Verdana" w:hAnsi="Verdana" w:cs="StarSymbol"/>
      <w:sz w:val="18"/>
      <w:szCs w:val="18"/>
    </w:rPr>
  </w:style>
  <w:style w:type="character" w:customStyle="1" w:styleId="WW8Num73z5">
    <w:name w:val="WW8Num73z5"/>
    <w:rsid w:val="00F501F1"/>
    <w:rPr>
      <w:rFonts w:ascii="Tahoma" w:hAnsi="Tahoma" w:cs="Tahoma"/>
    </w:rPr>
  </w:style>
  <w:style w:type="character" w:customStyle="1" w:styleId="WW8Num74z0">
    <w:name w:val="WW8Num74z0"/>
    <w:rsid w:val="00F501F1"/>
    <w:rPr>
      <w:rFonts w:ascii="Wingdings" w:hAnsi="Wingdings" w:cs="Wingdings"/>
    </w:rPr>
  </w:style>
  <w:style w:type="character" w:customStyle="1" w:styleId="WW8Num74z1">
    <w:name w:val="WW8Num74z1"/>
    <w:rsid w:val="00F501F1"/>
    <w:rPr>
      <w:b w:val="0"/>
      <w:i w:val="0"/>
    </w:rPr>
  </w:style>
  <w:style w:type="character" w:customStyle="1" w:styleId="WW8Num74z2">
    <w:name w:val="WW8Num74z2"/>
    <w:rsid w:val="00F501F1"/>
    <w:rPr>
      <w:rFonts w:ascii="StarSymbol" w:hAnsi="StarSymbol" w:cs="StarSymbol"/>
    </w:rPr>
  </w:style>
  <w:style w:type="character" w:customStyle="1" w:styleId="WW8Num74z4">
    <w:name w:val="WW8Num74z4"/>
    <w:rsid w:val="00F501F1"/>
    <w:rPr>
      <w:rFonts w:ascii="Wingdings 2" w:hAnsi="Wingdings 2" w:cs="Courier New"/>
    </w:rPr>
  </w:style>
  <w:style w:type="character" w:customStyle="1" w:styleId="WW8Num75z0">
    <w:name w:val="WW8Num75z0"/>
    <w:rsid w:val="00F501F1"/>
    <w:rPr>
      <w:b/>
      <w:i w:val="0"/>
    </w:rPr>
  </w:style>
  <w:style w:type="character" w:customStyle="1" w:styleId="WW8Num75z2">
    <w:name w:val="WW8Num75z2"/>
    <w:rsid w:val="00F501F1"/>
    <w:rPr>
      <w:b w:val="0"/>
      <w:i w:val="0"/>
    </w:rPr>
  </w:style>
  <w:style w:type="character" w:customStyle="1" w:styleId="WW8Num75z4">
    <w:name w:val="WW8Num75z4"/>
    <w:rsid w:val="00F501F1"/>
    <w:rPr>
      <w:rFonts w:ascii="Verdana" w:hAnsi="Verdana" w:cs="StarSymbol"/>
      <w:sz w:val="18"/>
      <w:szCs w:val="18"/>
    </w:rPr>
  </w:style>
  <w:style w:type="character" w:customStyle="1" w:styleId="WW8Num75z5">
    <w:name w:val="WW8Num75z5"/>
    <w:rsid w:val="00F501F1"/>
    <w:rPr>
      <w:rFonts w:ascii="Tahoma" w:hAnsi="Tahoma" w:cs="Tahoma"/>
    </w:rPr>
  </w:style>
  <w:style w:type="character" w:customStyle="1" w:styleId="WW8Num76z0">
    <w:name w:val="WW8Num76z0"/>
    <w:rsid w:val="00F501F1"/>
    <w:rPr>
      <w:b/>
      <w:i w:val="0"/>
    </w:rPr>
  </w:style>
  <w:style w:type="character" w:customStyle="1" w:styleId="WW8Num76z2">
    <w:name w:val="WW8Num76z2"/>
    <w:rsid w:val="00F501F1"/>
    <w:rPr>
      <w:b w:val="0"/>
      <w:i w:val="0"/>
    </w:rPr>
  </w:style>
  <w:style w:type="character" w:customStyle="1" w:styleId="WW8Num76z4">
    <w:name w:val="WW8Num76z4"/>
    <w:rsid w:val="00F501F1"/>
    <w:rPr>
      <w:rFonts w:ascii="Verdana" w:hAnsi="Verdana" w:cs="StarSymbol"/>
      <w:sz w:val="18"/>
      <w:szCs w:val="18"/>
    </w:rPr>
  </w:style>
  <w:style w:type="character" w:customStyle="1" w:styleId="WW8Num76z5">
    <w:name w:val="WW8Num76z5"/>
    <w:rsid w:val="00F501F1"/>
    <w:rPr>
      <w:rFonts w:ascii="Tahoma" w:hAnsi="Tahoma" w:cs="Tahoma"/>
    </w:rPr>
  </w:style>
  <w:style w:type="character" w:customStyle="1" w:styleId="WW8Num85z0">
    <w:name w:val="WW8Num85z0"/>
    <w:rsid w:val="00F501F1"/>
    <w:rPr>
      <w:b/>
      <w:i w:val="0"/>
    </w:rPr>
  </w:style>
  <w:style w:type="character" w:customStyle="1" w:styleId="WW8Num85z2">
    <w:name w:val="WW8Num85z2"/>
    <w:rsid w:val="00F501F1"/>
    <w:rPr>
      <w:b w:val="0"/>
      <w:i w:val="0"/>
    </w:rPr>
  </w:style>
  <w:style w:type="character" w:customStyle="1" w:styleId="WW8Num85z4">
    <w:name w:val="WW8Num85z4"/>
    <w:rsid w:val="00F501F1"/>
    <w:rPr>
      <w:rFonts w:ascii="Verdana" w:hAnsi="Verdana" w:cs="StarSymbol"/>
      <w:sz w:val="18"/>
      <w:szCs w:val="18"/>
    </w:rPr>
  </w:style>
  <w:style w:type="character" w:customStyle="1" w:styleId="WW8Num85z5">
    <w:name w:val="WW8Num85z5"/>
    <w:rsid w:val="00F501F1"/>
    <w:rPr>
      <w:rFonts w:ascii="Tahoma" w:hAnsi="Tahoma" w:cs="Tahoma"/>
    </w:rPr>
  </w:style>
  <w:style w:type="character" w:customStyle="1" w:styleId="WW8Num86z1">
    <w:name w:val="WW8Num86z1"/>
    <w:rsid w:val="00F501F1"/>
    <w:rPr>
      <w:rFonts w:ascii="Wingdings" w:hAnsi="Wingdings" w:cs="Wingdings"/>
      <w:sz w:val="16"/>
      <w:szCs w:val="16"/>
    </w:rPr>
  </w:style>
  <w:style w:type="character" w:customStyle="1" w:styleId="WW8Num86z3">
    <w:name w:val="WW8Num86z3"/>
    <w:rsid w:val="00F501F1"/>
    <w:rPr>
      <w:rFonts w:ascii="Arial" w:hAnsi="Arial" w:cs="Arial"/>
      <w:sz w:val="20"/>
      <w:szCs w:val="20"/>
    </w:rPr>
  </w:style>
  <w:style w:type="character" w:customStyle="1" w:styleId="WW8Num87z2">
    <w:name w:val="WW8Num87z2"/>
    <w:rsid w:val="00F501F1"/>
    <w:rPr>
      <w:rFonts w:ascii="Symbol" w:hAnsi="Symbol" w:cs="Symbol"/>
    </w:rPr>
  </w:style>
  <w:style w:type="character" w:customStyle="1" w:styleId="WW8Num90z0">
    <w:name w:val="WW8Num90z0"/>
    <w:rsid w:val="00F501F1"/>
    <w:rPr>
      <w:rFonts w:ascii="Symbol" w:hAnsi="Symbol" w:cs="Symbol"/>
    </w:rPr>
  </w:style>
  <w:style w:type="character" w:customStyle="1" w:styleId="WW8Num90z1">
    <w:name w:val="WW8Num90z1"/>
    <w:rsid w:val="00F501F1"/>
    <w:rPr>
      <w:b w:val="0"/>
    </w:rPr>
  </w:style>
  <w:style w:type="character" w:customStyle="1" w:styleId="WW8Num93z2">
    <w:name w:val="WW8Num93z2"/>
    <w:rsid w:val="00F501F1"/>
    <w:rPr>
      <w:u w:val="none"/>
    </w:rPr>
  </w:style>
  <w:style w:type="character" w:customStyle="1" w:styleId="Domylnaczcionkaakapitu1">
    <w:name w:val="Domyślna czcionka akapitu1"/>
    <w:rsid w:val="00F501F1"/>
  </w:style>
  <w:style w:type="character" w:styleId="Numerstrony">
    <w:name w:val="page number"/>
    <w:rsid w:val="00F501F1"/>
  </w:style>
  <w:style w:type="character" w:customStyle="1" w:styleId="NormalnyZnak">
    <w:name w:val="Normalny Znak"/>
    <w:rsid w:val="00F501F1"/>
    <w:rPr>
      <w:rFonts w:ascii="Courier" w:hAnsi="Courier" w:cs="Courier"/>
      <w:sz w:val="24"/>
      <w:szCs w:val="24"/>
      <w:lang w:val="pl-PL" w:bidi="ar-SA"/>
    </w:rPr>
  </w:style>
  <w:style w:type="character" w:styleId="UyteHipercze">
    <w:name w:val="FollowedHyperlink"/>
    <w:rsid w:val="00F501F1"/>
    <w:rPr>
      <w:color w:val="800080"/>
      <w:u w:val="single"/>
    </w:rPr>
  </w:style>
  <w:style w:type="character" w:customStyle="1" w:styleId="Styl1Znak">
    <w:name w:val="Styl1 Znak"/>
    <w:rsid w:val="00F501F1"/>
    <w:rPr>
      <w:rFonts w:ascii="Arial" w:hAnsi="Arial" w:cs="Arial"/>
      <w:sz w:val="24"/>
      <w:szCs w:val="24"/>
      <w:lang w:val="pl-PL" w:bidi="ar-SA"/>
    </w:rPr>
  </w:style>
  <w:style w:type="character" w:customStyle="1" w:styleId="Lista-1iZnak">
    <w:name w:val="Lista - 1i Znak"/>
    <w:rsid w:val="00F501F1"/>
  </w:style>
  <w:style w:type="character" w:customStyle="1" w:styleId="Odwoaniedokomentarza2">
    <w:name w:val="Odwołanie do komentarza2"/>
    <w:rsid w:val="00F501F1"/>
    <w:rPr>
      <w:sz w:val="16"/>
      <w:szCs w:val="16"/>
    </w:rPr>
  </w:style>
  <w:style w:type="character" w:customStyle="1" w:styleId="Znakiprzypiswdolnych">
    <w:name w:val="Znaki przypisów dolnych"/>
    <w:rsid w:val="00F501F1"/>
    <w:rPr>
      <w:vertAlign w:val="superscript"/>
    </w:rPr>
  </w:style>
  <w:style w:type="character" w:customStyle="1" w:styleId="Odwoanieprzypisudolnego2">
    <w:name w:val="Odwołanie przypisu dolnego2"/>
    <w:rsid w:val="00F501F1"/>
    <w:rPr>
      <w:vertAlign w:val="superscript"/>
    </w:rPr>
  </w:style>
  <w:style w:type="character" w:customStyle="1" w:styleId="Odwoanieprzypisudolnego1">
    <w:name w:val="Odwołanie przypisu dolnego1"/>
    <w:rsid w:val="00F501F1"/>
    <w:rPr>
      <w:position w:val="1"/>
      <w:sz w:val="14"/>
    </w:rPr>
  </w:style>
  <w:style w:type="character" w:customStyle="1" w:styleId="CommentReference">
    <w:name w:val="Comment Reference"/>
    <w:rsid w:val="00F501F1"/>
    <w:rPr>
      <w:sz w:val="16"/>
      <w:szCs w:val="16"/>
    </w:rPr>
  </w:style>
  <w:style w:type="character" w:customStyle="1" w:styleId="Odwoanieprzypisudolnego11">
    <w:name w:val="Odwołanie przypisu dolnego11"/>
    <w:rsid w:val="00F501F1"/>
    <w:rPr>
      <w:vertAlign w:val="superscript"/>
    </w:rPr>
  </w:style>
  <w:style w:type="character" w:customStyle="1" w:styleId="Odwoaniedokomentarza1">
    <w:name w:val="Odwołanie do komentarza1"/>
    <w:rsid w:val="00F501F1"/>
    <w:rPr>
      <w:sz w:val="16"/>
      <w:szCs w:val="16"/>
      <w:lang w:val="pl-PL" w:bidi="ar-SA"/>
    </w:rPr>
  </w:style>
  <w:style w:type="character" w:customStyle="1" w:styleId="Znakiprzypiswkocowych">
    <w:name w:val="Znaki przypisów końcowych"/>
    <w:rsid w:val="00F501F1"/>
    <w:rPr>
      <w:vertAlign w:val="superscript"/>
    </w:rPr>
  </w:style>
  <w:style w:type="character" w:customStyle="1" w:styleId="caps">
    <w:name w:val="caps"/>
    <w:rsid w:val="00F501F1"/>
  </w:style>
  <w:style w:type="character" w:customStyle="1" w:styleId="FootnoteZnak">
    <w:name w:val="Footnote Znak"/>
    <w:aliases w:val="Tekst przypisu dolnego Znak,Podrozdzia3 Znak"/>
    <w:rsid w:val="00F501F1"/>
    <w:rPr>
      <w:lang w:val="pl-PL" w:bidi="ar-SA"/>
    </w:rPr>
  </w:style>
  <w:style w:type="character" w:customStyle="1" w:styleId="ZnakZnak1">
    <w:name w:val="Znak Znak1"/>
    <w:rsid w:val="00F501F1"/>
    <w:rPr>
      <w:lang w:val="pl-PL" w:bidi="ar-SA"/>
    </w:rPr>
  </w:style>
  <w:style w:type="character" w:customStyle="1" w:styleId="ZnakZnak3">
    <w:name w:val="Znak Znak3"/>
    <w:rsid w:val="00F501F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4">
    <w:name w:val="Znak Znak4"/>
    <w:rsid w:val="00F501F1"/>
    <w:rPr>
      <w:rFonts w:eastAsia="Arial Unicode MS"/>
      <w:b/>
      <w:sz w:val="40"/>
    </w:rPr>
  </w:style>
  <w:style w:type="character" w:customStyle="1" w:styleId="ZnakZnak2">
    <w:name w:val="Znak Znak2"/>
    <w:rsid w:val="00F501F1"/>
    <w:rPr>
      <w:rFonts w:eastAsia="Arial Unicode MS"/>
      <w:sz w:val="24"/>
    </w:rPr>
  </w:style>
  <w:style w:type="character" w:customStyle="1" w:styleId="ZnakZnak">
    <w:name w:val="Znak Znak"/>
    <w:rsid w:val="00F501F1"/>
    <w:rPr>
      <w:rFonts w:ascii="Courier New" w:hAnsi="Courier New" w:cs="Courier New"/>
    </w:rPr>
  </w:style>
  <w:style w:type="character" w:customStyle="1" w:styleId="TekstprzypisuZnakZnak">
    <w:name w:val="Tekst przypisu Znak Znak"/>
    <w:rsid w:val="00F501F1"/>
    <w:rPr>
      <w:rFonts w:ascii="Times New Roman" w:eastAsia="Times New Roman" w:hAnsi="Times New Roman" w:cs="Times New Roman"/>
      <w:lang w:val="fr-FR"/>
    </w:rPr>
  </w:style>
  <w:style w:type="character" w:customStyle="1" w:styleId="ZnakZnak5">
    <w:name w:val="Znak Znak5"/>
    <w:rsid w:val="00F501F1"/>
    <w:rPr>
      <w:rFonts w:ascii="Arial" w:eastAsia="Arial Unicode MS" w:hAnsi="Arial" w:cs="Arial"/>
      <w:b/>
      <w:i/>
      <w:sz w:val="24"/>
    </w:rPr>
  </w:style>
  <w:style w:type="character" w:styleId="Odwoanieprzypisudolnego">
    <w:name w:val="footnote reference"/>
    <w:rsid w:val="00F501F1"/>
    <w:rPr>
      <w:vertAlign w:val="superscript"/>
    </w:rPr>
  </w:style>
  <w:style w:type="character" w:styleId="Odwoanieprzypisukocowego">
    <w:name w:val="endnote reference"/>
    <w:uiPriority w:val="99"/>
    <w:rsid w:val="00F501F1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F501F1"/>
    <w:pPr>
      <w:suppressAutoHyphens/>
      <w:jc w:val="center"/>
    </w:pPr>
    <w:rPr>
      <w:sz w:val="36"/>
      <w:lang w:eastAsia="zh-CN"/>
    </w:rPr>
  </w:style>
  <w:style w:type="paragraph" w:styleId="Lista">
    <w:name w:val="List"/>
    <w:basedOn w:val="Normalny"/>
    <w:rsid w:val="00F501F1"/>
    <w:pPr>
      <w:suppressAutoHyphens/>
      <w:ind w:left="283" w:hanging="283"/>
    </w:pPr>
    <w:rPr>
      <w:lang w:eastAsia="zh-CN"/>
    </w:rPr>
  </w:style>
  <w:style w:type="paragraph" w:styleId="Legenda">
    <w:name w:val="caption"/>
    <w:basedOn w:val="Normalny"/>
    <w:qFormat/>
    <w:rsid w:val="00F501F1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F501F1"/>
    <w:pPr>
      <w:suppressLineNumbers/>
      <w:suppressAutoHyphens/>
    </w:pPr>
    <w:rPr>
      <w:rFonts w:cs="Mangal"/>
      <w:lang w:eastAsia="zh-CN"/>
    </w:rPr>
  </w:style>
  <w:style w:type="paragraph" w:styleId="Tekstpodstawowywcity">
    <w:name w:val="Body Text Indent"/>
    <w:basedOn w:val="Normalny"/>
    <w:link w:val="TekstpodstawowywcityZnak"/>
    <w:rsid w:val="00F501F1"/>
    <w:pPr>
      <w:suppressAutoHyphens/>
      <w:spacing w:after="120"/>
      <w:ind w:left="283"/>
    </w:pPr>
    <w:rPr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01F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Tekstpodstawowywcity"/>
    <w:rsid w:val="00F501F1"/>
  </w:style>
  <w:style w:type="paragraph" w:customStyle="1" w:styleId="Tekstpodstawowy32">
    <w:name w:val="Tekst podstawowy 32"/>
    <w:basedOn w:val="Normalny"/>
    <w:rsid w:val="00F501F1"/>
    <w:pPr>
      <w:suppressAutoHyphens/>
      <w:overflowPunct w:val="0"/>
      <w:autoSpaceDE w:val="0"/>
      <w:jc w:val="both"/>
    </w:pPr>
    <w:rPr>
      <w:rFonts w:ascii="Arial" w:hAnsi="Arial" w:cs="Arial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F501F1"/>
    <w:pPr>
      <w:suppressAutoHyphens/>
      <w:overflowPunct w:val="0"/>
      <w:autoSpaceDE w:val="0"/>
      <w:ind w:left="180"/>
      <w:jc w:val="both"/>
    </w:pPr>
    <w:rPr>
      <w:bCs/>
      <w:lang w:eastAsia="zh-CN"/>
    </w:rPr>
  </w:style>
  <w:style w:type="paragraph" w:customStyle="1" w:styleId="Tekstpodstawowy21">
    <w:name w:val="Tekst podstawowy 21"/>
    <w:basedOn w:val="Normalny"/>
    <w:rsid w:val="00F501F1"/>
    <w:pPr>
      <w:suppressAutoHyphens/>
      <w:jc w:val="center"/>
    </w:pPr>
    <w:rPr>
      <w:b/>
      <w:sz w:val="32"/>
      <w:szCs w:val="20"/>
      <w:lang w:eastAsia="zh-CN"/>
    </w:rPr>
  </w:style>
  <w:style w:type="paragraph" w:styleId="Tekstprzypisudolnego">
    <w:name w:val="footnote text"/>
    <w:aliases w:val="Footnote,Podrozdzia3"/>
    <w:basedOn w:val="Normalny"/>
    <w:link w:val="TekstprzypisudolnegoZnak1"/>
    <w:rsid w:val="00F501F1"/>
    <w:pPr>
      <w:suppressAutoHyphens/>
    </w:pPr>
    <w:rPr>
      <w:sz w:val="20"/>
      <w:szCs w:val="20"/>
      <w:lang w:eastAsia="zh-CN"/>
    </w:rPr>
  </w:style>
  <w:style w:type="character" w:customStyle="1" w:styleId="TekstprzypisudolnegoZnak1">
    <w:name w:val="Tekst przypisu dolnego Znak1"/>
    <w:aliases w:val="Footnote Znak1,Podrozdzia3 Znak1"/>
    <w:basedOn w:val="Domylnaczcionkaakapitu"/>
    <w:link w:val="Tekstprzypisudolnego"/>
    <w:rsid w:val="00F501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a-kontynuacja1">
    <w:name w:val="Lista - kontynuacja1"/>
    <w:basedOn w:val="Normalny"/>
    <w:rsid w:val="00F501F1"/>
    <w:pPr>
      <w:suppressAutoHyphens/>
      <w:spacing w:after="120"/>
      <w:ind w:left="283"/>
    </w:pPr>
    <w:rPr>
      <w:szCs w:val="20"/>
      <w:lang w:eastAsia="zh-CN"/>
    </w:rPr>
  </w:style>
  <w:style w:type="paragraph" w:customStyle="1" w:styleId="DefaultText">
    <w:name w:val="Default Text"/>
    <w:basedOn w:val="Normalny"/>
    <w:rsid w:val="00F501F1"/>
    <w:pPr>
      <w:suppressAutoHyphens/>
      <w:autoSpaceDE w:val="0"/>
    </w:pPr>
    <w:rPr>
      <w:lang w:eastAsia="zh-CN"/>
    </w:rPr>
  </w:style>
  <w:style w:type="paragraph" w:customStyle="1" w:styleId="Tekstpodstawowywcity31">
    <w:name w:val="Tekst podstawowy wcięty 31"/>
    <w:basedOn w:val="Normalny"/>
    <w:rsid w:val="00F501F1"/>
    <w:pPr>
      <w:suppressAutoHyphens/>
      <w:ind w:left="360"/>
      <w:jc w:val="both"/>
    </w:pPr>
    <w:rPr>
      <w:rFonts w:ascii="Arial" w:hAnsi="Arial" w:cs="Arial"/>
      <w:sz w:val="20"/>
      <w:lang w:eastAsia="zh-CN"/>
    </w:rPr>
  </w:style>
  <w:style w:type="paragraph" w:customStyle="1" w:styleId="WW-Tekstpodstawowy3">
    <w:name w:val="WW-Tekst podstawowy 3"/>
    <w:basedOn w:val="Tekstpodstawowywcity"/>
    <w:rsid w:val="00F501F1"/>
    <w:pPr>
      <w:overflowPunct w:val="0"/>
      <w:autoSpaceDE w:val="0"/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WW-Tekstpodstawowywcity3">
    <w:name w:val="WW-Tekst podstawowy wcięty 3"/>
    <w:basedOn w:val="Normalny"/>
    <w:rsid w:val="00F501F1"/>
    <w:pPr>
      <w:suppressAutoHyphens/>
      <w:overflowPunct w:val="0"/>
      <w:autoSpaceDE w:val="0"/>
      <w:ind w:left="426" w:hanging="426"/>
    </w:pPr>
    <w:rPr>
      <w:sz w:val="28"/>
      <w:szCs w:val="28"/>
      <w:lang w:eastAsia="zh-CN"/>
    </w:rPr>
  </w:style>
  <w:style w:type="paragraph" w:customStyle="1" w:styleId="Tekstpodstawowywcity22">
    <w:name w:val="Tekst podstawowy wcięty 22"/>
    <w:basedOn w:val="Normalny"/>
    <w:rsid w:val="00F501F1"/>
    <w:pPr>
      <w:suppressAutoHyphens/>
      <w:overflowPunct w:val="0"/>
      <w:autoSpaceDE w:val="0"/>
      <w:ind w:left="360" w:hanging="360"/>
      <w:jc w:val="both"/>
    </w:pPr>
    <w:rPr>
      <w:szCs w:val="20"/>
      <w:lang w:eastAsia="zh-CN"/>
    </w:rPr>
  </w:style>
  <w:style w:type="paragraph" w:styleId="Listapunktowana2">
    <w:name w:val="List Bullet 2"/>
    <w:basedOn w:val="Normalny"/>
    <w:rsid w:val="00F501F1"/>
    <w:pPr>
      <w:suppressAutoHyphens/>
      <w:ind w:left="566" w:hanging="283"/>
    </w:pPr>
    <w:rPr>
      <w:lang w:eastAsia="zh-CN"/>
    </w:rPr>
  </w:style>
  <w:style w:type="paragraph" w:customStyle="1" w:styleId="Listapunktowana21">
    <w:name w:val="Lista punktowana 21"/>
    <w:basedOn w:val="Normalny"/>
    <w:rsid w:val="00F501F1"/>
    <w:pPr>
      <w:numPr>
        <w:numId w:val="5"/>
      </w:numPr>
      <w:suppressAutoHyphens/>
    </w:pPr>
    <w:rPr>
      <w:lang w:eastAsia="zh-CN"/>
    </w:rPr>
  </w:style>
  <w:style w:type="paragraph" w:customStyle="1" w:styleId="Listapunktowana31">
    <w:name w:val="Lista punktowana 31"/>
    <w:basedOn w:val="Normalny"/>
    <w:rsid w:val="00F501F1"/>
    <w:pPr>
      <w:numPr>
        <w:numId w:val="4"/>
      </w:numPr>
      <w:suppressAutoHyphens/>
    </w:pPr>
    <w:rPr>
      <w:lang w:eastAsia="zh-CN"/>
    </w:rPr>
  </w:style>
  <w:style w:type="paragraph" w:customStyle="1" w:styleId="Tekstpodstawowyzwciciem1">
    <w:name w:val="Tekst podstawowy z wcięciem1"/>
    <w:basedOn w:val="Tekstpodstawowy"/>
    <w:rsid w:val="00F501F1"/>
    <w:pPr>
      <w:suppressAutoHyphens/>
      <w:ind w:firstLine="210"/>
    </w:pPr>
    <w:rPr>
      <w:sz w:val="24"/>
      <w:szCs w:val="24"/>
      <w:lang w:eastAsia="zh-CN"/>
    </w:rPr>
  </w:style>
  <w:style w:type="paragraph" w:styleId="Spistreci1">
    <w:name w:val="toc 1"/>
    <w:basedOn w:val="Normalny"/>
    <w:next w:val="Normalny"/>
    <w:rsid w:val="00F501F1"/>
    <w:pPr>
      <w:tabs>
        <w:tab w:val="right" w:pos="9060"/>
      </w:tabs>
      <w:suppressAutoHyphens/>
      <w:spacing w:before="120" w:after="120"/>
    </w:pPr>
    <w:rPr>
      <w:rFonts w:ascii="Arial" w:hAnsi="Arial" w:cs="Arial"/>
      <w:b/>
      <w:bCs/>
      <w:caps/>
    </w:rPr>
  </w:style>
  <w:style w:type="paragraph" w:styleId="Listapunktowana5">
    <w:name w:val="List Bullet 5"/>
    <w:basedOn w:val="Normalny"/>
    <w:rsid w:val="00F501F1"/>
    <w:pPr>
      <w:suppressAutoHyphens/>
      <w:ind w:left="1415" w:hanging="283"/>
    </w:pPr>
    <w:rPr>
      <w:lang w:eastAsia="zh-CN"/>
    </w:rPr>
  </w:style>
  <w:style w:type="paragraph" w:styleId="Spistreci2">
    <w:name w:val="toc 2"/>
    <w:basedOn w:val="Listapunktowana5"/>
    <w:next w:val="Spistreci6"/>
    <w:rsid w:val="00F501F1"/>
    <w:pPr>
      <w:tabs>
        <w:tab w:val="right" w:pos="9060"/>
      </w:tabs>
      <w:ind w:left="240" w:firstLine="0"/>
    </w:pPr>
    <w:rPr>
      <w:rFonts w:ascii="Arial" w:hAnsi="Arial" w:cs="Arial"/>
      <w:smallCaps/>
      <w:lang w:eastAsia="pl-PL"/>
    </w:rPr>
  </w:style>
  <w:style w:type="paragraph" w:styleId="Spistreci6">
    <w:name w:val="toc 6"/>
    <w:basedOn w:val="Normalny"/>
    <w:next w:val="Normalny"/>
    <w:rsid w:val="00F501F1"/>
    <w:pPr>
      <w:suppressAutoHyphens/>
      <w:ind w:left="1200"/>
    </w:pPr>
    <w:rPr>
      <w:sz w:val="18"/>
      <w:szCs w:val="18"/>
      <w:lang w:eastAsia="zh-CN"/>
    </w:rPr>
  </w:style>
  <w:style w:type="paragraph" w:styleId="Spistreci3">
    <w:name w:val="toc 3"/>
    <w:basedOn w:val="Normalny"/>
    <w:next w:val="Normalny"/>
    <w:rsid w:val="00F501F1"/>
    <w:pPr>
      <w:suppressAutoHyphens/>
      <w:ind w:left="480"/>
    </w:pPr>
    <w:rPr>
      <w:i/>
      <w:iCs/>
      <w:sz w:val="20"/>
      <w:szCs w:val="20"/>
      <w:lang w:eastAsia="zh-CN"/>
    </w:rPr>
  </w:style>
  <w:style w:type="paragraph" w:styleId="Spistreci4">
    <w:name w:val="toc 4"/>
    <w:basedOn w:val="Normalny"/>
    <w:next w:val="Normalny"/>
    <w:rsid w:val="00F501F1"/>
    <w:pPr>
      <w:suppressAutoHyphens/>
      <w:ind w:left="720"/>
    </w:pPr>
    <w:rPr>
      <w:sz w:val="18"/>
      <w:szCs w:val="18"/>
      <w:lang w:eastAsia="zh-CN"/>
    </w:rPr>
  </w:style>
  <w:style w:type="paragraph" w:styleId="Spistreci5">
    <w:name w:val="toc 5"/>
    <w:basedOn w:val="Normalny"/>
    <w:next w:val="Normalny"/>
    <w:rsid w:val="00F501F1"/>
    <w:pPr>
      <w:suppressAutoHyphens/>
      <w:ind w:left="960"/>
    </w:pPr>
    <w:rPr>
      <w:sz w:val="18"/>
      <w:szCs w:val="18"/>
      <w:lang w:eastAsia="zh-CN"/>
    </w:rPr>
  </w:style>
  <w:style w:type="paragraph" w:styleId="Spistreci7">
    <w:name w:val="toc 7"/>
    <w:basedOn w:val="Normalny"/>
    <w:next w:val="Normalny"/>
    <w:rsid w:val="00F501F1"/>
    <w:pPr>
      <w:suppressAutoHyphens/>
      <w:ind w:left="1440"/>
    </w:pPr>
    <w:rPr>
      <w:sz w:val="18"/>
      <w:szCs w:val="18"/>
      <w:lang w:eastAsia="zh-CN"/>
    </w:rPr>
  </w:style>
  <w:style w:type="paragraph" w:styleId="Spistreci8">
    <w:name w:val="toc 8"/>
    <w:basedOn w:val="Normalny"/>
    <w:next w:val="Normalny"/>
    <w:rsid w:val="00F501F1"/>
    <w:pPr>
      <w:suppressAutoHyphens/>
      <w:ind w:left="1680"/>
    </w:pPr>
    <w:rPr>
      <w:sz w:val="18"/>
      <w:szCs w:val="18"/>
      <w:lang w:eastAsia="zh-CN"/>
    </w:rPr>
  </w:style>
  <w:style w:type="paragraph" w:styleId="Spistreci9">
    <w:name w:val="toc 9"/>
    <w:basedOn w:val="Normalny"/>
    <w:next w:val="Normalny"/>
    <w:rsid w:val="00F501F1"/>
    <w:pPr>
      <w:suppressAutoHyphens/>
      <w:ind w:left="1920"/>
    </w:pPr>
    <w:rPr>
      <w:sz w:val="18"/>
      <w:szCs w:val="18"/>
      <w:lang w:eastAsia="zh-CN"/>
    </w:rPr>
  </w:style>
  <w:style w:type="paragraph" w:customStyle="1" w:styleId="ust">
    <w:name w:val="ust"/>
    <w:rsid w:val="00F501F1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umerowanierysunkw">
    <w:name w:val="Numerowanie_rysunków"/>
    <w:basedOn w:val="Nagwek6"/>
    <w:rsid w:val="00F501F1"/>
    <w:pPr>
      <w:numPr>
        <w:numId w:val="8"/>
      </w:numPr>
      <w:tabs>
        <w:tab w:val="left" w:pos="360"/>
      </w:tabs>
      <w:ind w:left="2854" w:hanging="1152"/>
      <w:jc w:val="center"/>
    </w:pPr>
    <w:rPr>
      <w:rFonts w:ascii="Arial" w:eastAsia="Times New Roman" w:hAnsi="Arial" w:cs="Arial"/>
      <w:b/>
      <w:sz w:val="24"/>
      <w:szCs w:val="20"/>
    </w:rPr>
  </w:style>
  <w:style w:type="paragraph" w:customStyle="1" w:styleId="Normalny1">
    <w:name w:val="Normalny1"/>
    <w:rsid w:val="00F501F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Tekstkomentarza2">
    <w:name w:val="Tekst komentarza2"/>
    <w:basedOn w:val="Normalny"/>
    <w:rsid w:val="00F501F1"/>
    <w:pPr>
      <w:suppressAutoHyphens/>
    </w:pPr>
    <w:rPr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F501F1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StandardowyStandardowy1">
    <w:name w:val="Standardowy.Standardowy1"/>
    <w:basedOn w:val="Normalny"/>
    <w:next w:val="Normalny"/>
    <w:rsid w:val="00F501F1"/>
    <w:pPr>
      <w:suppressAutoHyphens/>
    </w:pPr>
    <w:rPr>
      <w:rFonts w:ascii="Arial" w:hAnsi="Arial" w:cs="Arial"/>
      <w:szCs w:val="20"/>
      <w:lang w:eastAsia="zh-CN"/>
    </w:rPr>
  </w:style>
  <w:style w:type="paragraph" w:customStyle="1" w:styleId="Znak3ZnakZnakZnakZnakZnakZnakZnakZnakZnak">
    <w:name w:val="Znak3 Znak Znak Znak Znak Znak Znak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Styl1">
    <w:name w:val="Styl1"/>
    <w:basedOn w:val="Normalny"/>
    <w:rsid w:val="00F501F1"/>
    <w:pPr>
      <w:suppressAutoHyphens/>
      <w:spacing w:before="96" w:line="288" w:lineRule="auto"/>
      <w:jc w:val="both"/>
    </w:pPr>
    <w:rPr>
      <w:rFonts w:ascii="Arial" w:hAnsi="Arial" w:cs="Arial"/>
      <w:lang w:eastAsia="zh-CN"/>
    </w:rPr>
  </w:style>
  <w:style w:type="paragraph" w:customStyle="1" w:styleId="Lista-1i">
    <w:name w:val="Lista - 1i"/>
    <w:basedOn w:val="Styl1"/>
    <w:rsid w:val="00F501F1"/>
    <w:pPr>
      <w:ind w:left="851" w:firstLine="357"/>
    </w:pPr>
  </w:style>
  <w:style w:type="paragraph" w:customStyle="1" w:styleId="ZnakZnakZnakZnak">
    <w:name w:val="Znak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01F1"/>
    <w:pPr>
      <w:suppressAutoHyphens/>
    </w:pPr>
    <w:rPr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01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2"/>
    <w:next w:val="Tekstkomentarza2"/>
    <w:link w:val="TematkomentarzaZnak"/>
    <w:rsid w:val="00F50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501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Znak1ZnakZnakZnakZnakZnakZnak">
    <w:name w:val="Znak1 Znak Znak Znak Znak Znak Znak"/>
    <w:basedOn w:val="Normalny"/>
    <w:rsid w:val="00F501F1"/>
    <w:pPr>
      <w:widowControl w:val="0"/>
      <w:suppressAutoHyphens/>
      <w:spacing w:line="360" w:lineRule="atLeast"/>
      <w:jc w:val="both"/>
      <w:textAlignment w:val="baseline"/>
    </w:pPr>
    <w:rPr>
      <w:rFonts w:ascii="Arial" w:hAnsi="Arial" w:cs="Arial"/>
      <w:sz w:val="20"/>
      <w:lang w:eastAsia="zh-CN"/>
    </w:rPr>
  </w:style>
  <w:style w:type="paragraph" w:customStyle="1" w:styleId="Struktura2">
    <w:name w:val="Struktura 2"/>
    <w:basedOn w:val="Normalny"/>
    <w:rsid w:val="00F501F1"/>
    <w:pPr>
      <w:widowControl w:val="0"/>
      <w:numPr>
        <w:numId w:val="7"/>
      </w:numPr>
      <w:tabs>
        <w:tab w:val="left" w:pos="1080"/>
      </w:tabs>
      <w:suppressAutoHyphens/>
      <w:spacing w:before="120" w:after="120" w:line="360" w:lineRule="atLeast"/>
      <w:jc w:val="both"/>
      <w:textAlignment w:val="baseline"/>
    </w:pPr>
    <w:rPr>
      <w:rFonts w:ascii="Verdana" w:hAnsi="Verdana" w:cs="Verdana"/>
      <w:sz w:val="20"/>
      <w:szCs w:val="20"/>
      <w:lang w:eastAsia="zh-CN"/>
    </w:rPr>
  </w:style>
  <w:style w:type="paragraph" w:customStyle="1" w:styleId="Struktura3">
    <w:name w:val="Struktura 3"/>
    <w:basedOn w:val="Normalny"/>
    <w:next w:val="Normalny"/>
    <w:rsid w:val="00F501F1"/>
    <w:pPr>
      <w:widowControl w:val="0"/>
      <w:tabs>
        <w:tab w:val="num" w:pos="720"/>
        <w:tab w:val="left" w:pos="1581"/>
        <w:tab w:val="left" w:pos="1680"/>
      </w:tabs>
      <w:suppressAutoHyphens/>
      <w:spacing w:line="360" w:lineRule="atLeast"/>
      <w:ind w:left="-843"/>
      <w:jc w:val="both"/>
      <w:textAlignment w:val="baseline"/>
    </w:pPr>
    <w:rPr>
      <w:rFonts w:ascii="Verdana" w:hAnsi="Verdana" w:cs="Verdana"/>
      <w:sz w:val="20"/>
      <w:lang w:eastAsia="zh-CN"/>
    </w:rPr>
  </w:style>
  <w:style w:type="paragraph" w:customStyle="1" w:styleId="Struktura4">
    <w:name w:val="Struktura 4"/>
    <w:basedOn w:val="Normalny"/>
    <w:rsid w:val="00F501F1"/>
    <w:pPr>
      <w:widowControl w:val="0"/>
      <w:tabs>
        <w:tab w:val="num" w:pos="720"/>
        <w:tab w:val="left" w:pos="2040"/>
      </w:tabs>
      <w:suppressAutoHyphens/>
      <w:spacing w:line="360" w:lineRule="atLeast"/>
      <w:ind w:left="720" w:hanging="360"/>
      <w:jc w:val="both"/>
      <w:textAlignment w:val="baseline"/>
    </w:pPr>
    <w:rPr>
      <w:rFonts w:ascii="Verdana" w:hAnsi="Verdana" w:cs="Verdana"/>
      <w:sz w:val="20"/>
      <w:lang w:eastAsia="zh-CN"/>
    </w:rPr>
  </w:style>
  <w:style w:type="paragraph" w:customStyle="1" w:styleId="Tekstkomentarza1">
    <w:name w:val="Tekst komentarza1"/>
    <w:basedOn w:val="Normalny"/>
    <w:rsid w:val="00F501F1"/>
    <w:pPr>
      <w:suppressAutoHyphens/>
    </w:pPr>
    <w:rPr>
      <w:sz w:val="20"/>
      <w:szCs w:val="20"/>
      <w:lang w:eastAsia="zh-CN"/>
    </w:rPr>
  </w:style>
  <w:style w:type="paragraph" w:customStyle="1" w:styleId="n3">
    <w:name w:val="n3"/>
    <w:basedOn w:val="Znak3ZnakZnakZnakZnakZnakZnakZnakZnakZnak"/>
    <w:rsid w:val="00F501F1"/>
    <w:pPr>
      <w:tabs>
        <w:tab w:val="num" w:pos="397"/>
      </w:tabs>
      <w:ind w:left="360" w:hanging="360"/>
      <w:jc w:val="both"/>
    </w:pPr>
  </w:style>
  <w:style w:type="paragraph" w:customStyle="1" w:styleId="n4">
    <w:name w:val="n4"/>
    <w:basedOn w:val="n3"/>
    <w:rsid w:val="00F501F1"/>
  </w:style>
  <w:style w:type="paragraph" w:customStyle="1" w:styleId="SIWZtekstba">
    <w:name w:val="SIWZ_tekst_ba"/>
    <w:basedOn w:val="Normalny"/>
    <w:rsid w:val="00F501F1"/>
    <w:pPr>
      <w:suppressAutoHyphens/>
      <w:jc w:val="both"/>
    </w:pPr>
    <w:rPr>
      <w:rFonts w:ascii="Arial" w:hAnsi="Arial" w:cs="Arial"/>
      <w:bCs/>
      <w:sz w:val="20"/>
      <w:szCs w:val="23"/>
      <w:lang w:eastAsia="zh-CN"/>
    </w:rPr>
  </w:style>
  <w:style w:type="paragraph" w:customStyle="1" w:styleId="n1">
    <w:name w:val="n1"/>
    <w:basedOn w:val="Normalny"/>
    <w:rsid w:val="00F501F1"/>
    <w:pPr>
      <w:tabs>
        <w:tab w:val="num" w:pos="397"/>
        <w:tab w:val="left" w:pos="540"/>
      </w:tabs>
      <w:suppressAutoHyphens/>
      <w:ind w:left="360" w:hanging="360"/>
    </w:pPr>
    <w:rPr>
      <w:rFonts w:ascii="Arial" w:hAnsi="Arial" w:cs="Arial"/>
      <w:b/>
      <w:bCs/>
      <w:sz w:val="20"/>
      <w:szCs w:val="23"/>
      <w:u w:val="single"/>
      <w:lang w:eastAsia="zh-CN"/>
    </w:rPr>
  </w:style>
  <w:style w:type="paragraph" w:customStyle="1" w:styleId="n2">
    <w:name w:val="n2"/>
    <w:basedOn w:val="Normalny"/>
    <w:rsid w:val="00F501F1"/>
    <w:pPr>
      <w:tabs>
        <w:tab w:val="num" w:pos="397"/>
      </w:tabs>
      <w:suppressAutoHyphens/>
      <w:overflowPunct w:val="0"/>
      <w:autoSpaceDE w:val="0"/>
      <w:ind w:left="360" w:hanging="360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Struktura1">
    <w:name w:val="Struktura 1"/>
    <w:basedOn w:val="Normalny"/>
    <w:rsid w:val="00F501F1"/>
    <w:pPr>
      <w:widowControl w:val="0"/>
      <w:tabs>
        <w:tab w:val="num" w:pos="720"/>
      </w:tabs>
      <w:suppressAutoHyphens/>
      <w:spacing w:before="120" w:line="360" w:lineRule="atLeast"/>
      <w:ind w:left="-3960"/>
      <w:jc w:val="both"/>
      <w:textAlignment w:val="baseline"/>
    </w:pPr>
    <w:rPr>
      <w:rFonts w:ascii="Verdana" w:hAnsi="Verdana" w:cs="Verdana"/>
      <w:b/>
      <w:caps/>
      <w:sz w:val="22"/>
      <w:szCs w:val="20"/>
      <w:lang w:eastAsia="zh-CN"/>
    </w:rPr>
  </w:style>
  <w:style w:type="paragraph" w:customStyle="1" w:styleId="Wykropkowanie">
    <w:name w:val="Wykropkowanie"/>
    <w:basedOn w:val="Normalny"/>
    <w:rsid w:val="00F501F1"/>
    <w:pPr>
      <w:tabs>
        <w:tab w:val="num" w:pos="926"/>
      </w:tabs>
      <w:suppressAutoHyphens/>
      <w:ind w:left="-708"/>
    </w:pPr>
    <w:rPr>
      <w:rFonts w:ascii="Verdana" w:hAnsi="Verdana" w:cs="Verdana"/>
      <w:sz w:val="20"/>
      <w:szCs w:val="20"/>
      <w:lang w:eastAsia="zh-CN"/>
    </w:rPr>
  </w:style>
  <w:style w:type="paragraph" w:customStyle="1" w:styleId="NazwaSprzetu">
    <w:name w:val="NazwaSprzetu"/>
    <w:basedOn w:val="Normalny"/>
    <w:rsid w:val="00F501F1"/>
    <w:pPr>
      <w:suppressAutoHyphens/>
    </w:pPr>
    <w:rPr>
      <w:rFonts w:ascii="Verdana" w:hAnsi="Verdana" w:cs="Verdana"/>
      <w:b/>
      <w:lang w:eastAsia="zh-CN"/>
    </w:rPr>
  </w:style>
  <w:style w:type="paragraph" w:customStyle="1" w:styleId="Legenda1">
    <w:name w:val="Legenda1"/>
    <w:basedOn w:val="Normalny"/>
    <w:next w:val="Normalny"/>
    <w:rsid w:val="00F501F1"/>
    <w:pPr>
      <w:suppressAutoHyphens/>
      <w:spacing w:before="120" w:after="120"/>
    </w:pPr>
    <w:rPr>
      <w:b/>
      <w:bCs/>
      <w:sz w:val="20"/>
      <w:szCs w:val="20"/>
      <w:lang w:eastAsia="zh-CN"/>
    </w:rPr>
  </w:style>
  <w:style w:type="paragraph" w:styleId="Listanumerowana5">
    <w:name w:val="List Number 5"/>
    <w:basedOn w:val="Lista"/>
    <w:rsid w:val="00F501F1"/>
    <w:pPr>
      <w:tabs>
        <w:tab w:val="num" w:pos="720"/>
      </w:tabs>
      <w:spacing w:before="510" w:after="289" w:line="360" w:lineRule="auto"/>
      <w:ind w:left="567" w:right="567" w:firstLine="0"/>
    </w:pPr>
    <w:rPr>
      <w:rFonts w:ascii="Arial" w:hAnsi="Arial" w:cs="Tahoma"/>
      <w:b/>
      <w:bCs/>
    </w:rPr>
  </w:style>
  <w:style w:type="paragraph" w:customStyle="1" w:styleId="Legenda11">
    <w:name w:val="Legenda11"/>
    <w:basedOn w:val="Normalny"/>
    <w:next w:val="Normalny"/>
    <w:rsid w:val="00F501F1"/>
    <w:pPr>
      <w:suppressAutoHyphens/>
    </w:pPr>
    <w:rPr>
      <w:b/>
      <w:bCs/>
      <w:sz w:val="20"/>
      <w:szCs w:val="20"/>
      <w:lang w:eastAsia="zh-CN"/>
    </w:rPr>
  </w:style>
  <w:style w:type="paragraph" w:customStyle="1" w:styleId="konspekt2ZnakCharChar">
    <w:name w:val="konspekt 2 Znak Char Char"/>
    <w:basedOn w:val="Normalny"/>
    <w:rsid w:val="00F501F1"/>
    <w:pPr>
      <w:tabs>
        <w:tab w:val="left" w:pos="720"/>
      </w:tabs>
      <w:suppressAutoHyphens/>
      <w:ind w:left="720" w:hanging="360"/>
      <w:jc w:val="both"/>
    </w:pPr>
    <w:rPr>
      <w:lang w:eastAsia="zh-CN"/>
    </w:rPr>
  </w:style>
  <w:style w:type="paragraph" w:customStyle="1" w:styleId="Konspekt3">
    <w:name w:val="Konspekt 3"/>
    <w:basedOn w:val="Normalny"/>
    <w:rsid w:val="00F501F1"/>
    <w:pPr>
      <w:tabs>
        <w:tab w:val="num" w:pos="720"/>
      </w:tabs>
      <w:suppressAutoHyphens/>
      <w:jc w:val="both"/>
    </w:pPr>
    <w:rPr>
      <w:lang w:eastAsia="zh-CN"/>
    </w:rPr>
  </w:style>
  <w:style w:type="paragraph" w:customStyle="1" w:styleId="GlownyPunkt">
    <w:name w:val="GlownyPunkt"/>
    <w:basedOn w:val="Normalny"/>
    <w:next w:val="Normalny"/>
    <w:rsid w:val="00F501F1"/>
    <w:pPr>
      <w:tabs>
        <w:tab w:val="left" w:pos="360"/>
        <w:tab w:val="num" w:pos="720"/>
      </w:tabs>
      <w:suppressAutoHyphens/>
      <w:jc w:val="both"/>
    </w:pPr>
    <w:rPr>
      <w:b/>
      <w:lang w:eastAsia="zh-CN"/>
    </w:rPr>
  </w:style>
  <w:style w:type="paragraph" w:customStyle="1" w:styleId="Znak3ZnakZnakZnak">
    <w:name w:val="Znak3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Tekst">
    <w:name w:val="Tekst"/>
    <w:basedOn w:val="Normalny"/>
    <w:rsid w:val="00F501F1"/>
    <w:pPr>
      <w:tabs>
        <w:tab w:val="left" w:pos="397"/>
      </w:tabs>
      <w:suppressAutoHyphens/>
    </w:pPr>
    <w:rPr>
      <w:rFonts w:ascii="Arial" w:hAnsi="Arial" w:cs="Arial"/>
      <w:bCs/>
      <w:lang w:eastAsia="zh-CN"/>
    </w:rPr>
  </w:style>
  <w:style w:type="paragraph" w:customStyle="1" w:styleId="Tekstpodstawowy22">
    <w:name w:val="Tekst podstawowy 22"/>
    <w:basedOn w:val="Normalny"/>
    <w:rsid w:val="00F501F1"/>
    <w:pPr>
      <w:suppressAutoHyphens/>
      <w:jc w:val="center"/>
    </w:pPr>
    <w:rPr>
      <w:b/>
      <w:szCs w:val="20"/>
      <w:lang w:eastAsia="zh-CN"/>
    </w:rPr>
  </w:style>
  <w:style w:type="paragraph" w:customStyle="1" w:styleId="Znak">
    <w:name w:val="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Znak3ZnakZnakZnakZnakZnakZnak">
    <w:name w:val="Znak3 Znak Znak Znak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Znak1ZnakZnakZnak">
    <w:name w:val="Znak1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Znak1">
    <w:name w:val="Znak1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Znak3ZnakZnakZnakZnakZnakZnakZnakZnakZnakZnakZnakZnak">
    <w:name w:val="Znak3 Znak Znak Znak Znak Znak Znak Znak Znak Znak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Na-1">
    <w:name w:val="Na-1"/>
    <w:basedOn w:val="Nagwek1"/>
    <w:rsid w:val="00F501F1"/>
    <w:pPr>
      <w:tabs>
        <w:tab w:val="num" w:pos="360"/>
        <w:tab w:val="left" w:pos="540"/>
      </w:tabs>
      <w:spacing w:before="240" w:after="120"/>
      <w:ind w:left="360" w:hanging="360"/>
      <w:jc w:val="both"/>
    </w:pPr>
    <w:rPr>
      <w:rFonts w:ascii="Arial" w:eastAsia="Times New Roman" w:hAnsi="Arial" w:cs="Arial"/>
      <w:color w:val="000000"/>
      <w:kern w:val="1"/>
      <w:sz w:val="24"/>
    </w:rPr>
  </w:style>
  <w:style w:type="paragraph" w:customStyle="1" w:styleId="Na-2">
    <w:name w:val="Na-2"/>
    <w:basedOn w:val="n2"/>
    <w:rsid w:val="00F501F1"/>
    <w:pPr>
      <w:keepNext/>
      <w:numPr>
        <w:ilvl w:val="1"/>
        <w:numId w:val="2"/>
      </w:numPr>
      <w:overflowPunct/>
      <w:autoSpaceDE/>
      <w:spacing w:before="160" w:after="120" w:line="288" w:lineRule="auto"/>
      <w:jc w:val="left"/>
      <w:outlineLvl w:val="1"/>
    </w:pPr>
    <w:rPr>
      <w:rFonts w:cs="Times New Roman"/>
      <w:b/>
      <w:bCs/>
      <w:szCs w:val="24"/>
      <w:u w:val="single"/>
    </w:rPr>
  </w:style>
  <w:style w:type="paragraph" w:customStyle="1" w:styleId="Na-3">
    <w:name w:val="Na-3"/>
    <w:basedOn w:val="Nagwek3"/>
    <w:next w:val="Styl1"/>
    <w:rsid w:val="00F501F1"/>
    <w:pPr>
      <w:numPr>
        <w:ilvl w:val="2"/>
        <w:numId w:val="6"/>
      </w:numPr>
      <w:suppressAutoHyphens/>
      <w:spacing w:before="96" w:after="120" w:line="312" w:lineRule="auto"/>
    </w:pPr>
    <w:rPr>
      <w:rFonts w:ascii="Arial" w:hAnsi="Arial" w:cs="Arial"/>
      <w:sz w:val="20"/>
      <w:szCs w:val="24"/>
      <w:lang w:eastAsia="zh-CN"/>
    </w:rPr>
  </w:style>
  <w:style w:type="paragraph" w:customStyle="1" w:styleId="Na-4">
    <w:name w:val="Na-4"/>
    <w:basedOn w:val="Nagwek4"/>
    <w:next w:val="Styl1"/>
    <w:rsid w:val="00F501F1"/>
    <w:pPr>
      <w:numPr>
        <w:ilvl w:val="3"/>
        <w:numId w:val="2"/>
      </w:numPr>
      <w:suppressAutoHyphens/>
      <w:spacing w:before="120" w:after="80" w:line="288" w:lineRule="auto"/>
      <w:jc w:val="both"/>
      <w:textAlignment w:val="top"/>
    </w:pPr>
    <w:rPr>
      <w:rFonts w:ascii="Arial" w:hAnsi="Arial" w:cs="Arial"/>
      <w:i/>
      <w:sz w:val="20"/>
      <w:szCs w:val="24"/>
      <w:lang w:eastAsia="zh-CN"/>
    </w:rPr>
  </w:style>
  <w:style w:type="paragraph" w:customStyle="1" w:styleId="TekstpodstawowyArial">
    <w:name w:val="Tekst podstawowy + Arial"/>
    <w:basedOn w:val="Normalny"/>
    <w:rsid w:val="00F501F1"/>
    <w:pPr>
      <w:widowControl w:val="0"/>
      <w:tabs>
        <w:tab w:val="left" w:pos="360"/>
        <w:tab w:val="left" w:pos="1071"/>
        <w:tab w:val="left" w:pos="1080"/>
        <w:tab w:val="left" w:pos="1985"/>
        <w:tab w:val="left" w:pos="3168"/>
        <w:tab w:val="left" w:pos="8931"/>
      </w:tabs>
      <w:suppressAutoHyphens/>
      <w:ind w:left="360" w:hanging="360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rsid w:val="00F501F1"/>
    <w:pPr>
      <w:suppressAutoHyphens/>
    </w:pPr>
    <w:rPr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501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arial0">
    <w:name w:val="tekstpodstawowyarial"/>
    <w:basedOn w:val="Normalny"/>
    <w:rsid w:val="00F501F1"/>
    <w:pPr>
      <w:suppressAutoHyphens/>
      <w:ind w:left="360" w:hanging="360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Plandokumentu1">
    <w:name w:val="Plan dokumentu1"/>
    <w:basedOn w:val="Normalny"/>
    <w:rsid w:val="00F501F1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Listanumerowana31">
    <w:name w:val="Lista numerowana 31"/>
    <w:basedOn w:val="Normalny"/>
    <w:rsid w:val="00F501F1"/>
    <w:pPr>
      <w:suppressAutoHyphens/>
    </w:pPr>
    <w:rPr>
      <w:lang w:eastAsia="zh-CN"/>
    </w:rPr>
  </w:style>
  <w:style w:type="paragraph" w:customStyle="1" w:styleId="Styl">
    <w:name w:val="Styl"/>
    <w:rsid w:val="00F501F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F501F1"/>
    <w:pPr>
      <w:suppressLineNumbers/>
      <w:suppressAutoHyphens/>
    </w:pPr>
    <w:rPr>
      <w:lang w:eastAsia="zh-CN"/>
    </w:rPr>
  </w:style>
  <w:style w:type="paragraph" w:customStyle="1" w:styleId="Nagwektabeli">
    <w:name w:val="Nagłówek tabeli"/>
    <w:basedOn w:val="Zawartotabeli"/>
    <w:rsid w:val="00F501F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F501F1"/>
    <w:pPr>
      <w:suppressAutoHyphens/>
      <w:spacing w:after="0"/>
    </w:pPr>
    <w:rPr>
      <w:sz w:val="28"/>
      <w:lang w:eastAsia="zh-CN"/>
    </w:rPr>
  </w:style>
  <w:style w:type="paragraph" w:styleId="Nagwekwykazurde">
    <w:name w:val="toa heading"/>
    <w:basedOn w:val="Normalny"/>
    <w:rsid w:val="00F501F1"/>
    <w:pPr>
      <w:keepNext/>
      <w:suppressLineNumbers/>
      <w:suppressAutoHyphens/>
      <w:overflowPunct w:val="0"/>
      <w:spacing w:before="240" w:after="120"/>
      <w:jc w:val="both"/>
    </w:pPr>
    <w:rPr>
      <w:rFonts w:ascii="Arial" w:eastAsia="MS Mincho" w:hAnsi="Arial" w:cs="Tahoma"/>
      <w:b/>
      <w:bCs/>
      <w:sz w:val="32"/>
      <w:szCs w:val="32"/>
      <w:lang w:eastAsia="zh-CN"/>
    </w:rPr>
  </w:style>
  <w:style w:type="paragraph" w:customStyle="1" w:styleId="Style17">
    <w:name w:val="Style17"/>
    <w:basedOn w:val="Normalny"/>
    <w:rsid w:val="00F501F1"/>
    <w:pPr>
      <w:widowControl w:val="0"/>
      <w:autoSpaceDE w:val="0"/>
      <w:spacing w:line="276" w:lineRule="exact"/>
      <w:ind w:hanging="355"/>
      <w:jc w:val="both"/>
    </w:pPr>
    <w:rPr>
      <w:lang w:eastAsia="ar-SA"/>
    </w:rPr>
  </w:style>
  <w:style w:type="paragraph" w:customStyle="1" w:styleId="Wyliczanie1">
    <w:name w:val="Wyliczanie 1"/>
    <w:basedOn w:val="Normalny"/>
    <w:rsid w:val="00F501F1"/>
    <w:pPr>
      <w:numPr>
        <w:numId w:val="3"/>
      </w:numPr>
      <w:suppressAutoHyphens/>
    </w:pPr>
    <w:rPr>
      <w:lang w:eastAsia="zh-CN"/>
    </w:rPr>
  </w:style>
  <w:style w:type="character" w:styleId="Odwoaniedokomentarza">
    <w:name w:val="annotation reference"/>
    <w:uiPriority w:val="99"/>
    <w:unhideWhenUsed/>
    <w:rsid w:val="00F501F1"/>
    <w:rPr>
      <w:sz w:val="16"/>
      <w:szCs w:val="16"/>
    </w:rPr>
  </w:style>
  <w:style w:type="character" w:customStyle="1" w:styleId="apple-converted-space">
    <w:name w:val="apple-converted-space"/>
    <w:rsid w:val="00F501F1"/>
  </w:style>
  <w:style w:type="character" w:customStyle="1" w:styleId="apple-style-span">
    <w:name w:val="apple-style-span"/>
    <w:basedOn w:val="Domylnaczcionkaakapitu"/>
    <w:rsid w:val="00F501F1"/>
    <w:rPr>
      <w:rFonts w:cs="Times New Roman"/>
    </w:rPr>
  </w:style>
  <w:style w:type="paragraph" w:styleId="Bezodstpw">
    <w:name w:val="No Spacing"/>
    <w:uiPriority w:val="1"/>
    <w:qFormat/>
    <w:rsid w:val="00F50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F501F1"/>
  </w:style>
  <w:style w:type="character" w:customStyle="1" w:styleId="A6">
    <w:name w:val="A6"/>
    <w:uiPriority w:val="99"/>
    <w:rsid w:val="00F501F1"/>
    <w:rPr>
      <w:rFonts w:cs="WeblySleek UI Semilight"/>
      <w:color w:val="000000"/>
      <w:sz w:val="22"/>
      <w:szCs w:val="22"/>
    </w:rPr>
  </w:style>
  <w:style w:type="paragraph" w:customStyle="1" w:styleId="Normalny2">
    <w:name w:val="Normalny2"/>
    <w:basedOn w:val="Normalny"/>
    <w:rsid w:val="00F501F1"/>
    <w:pPr>
      <w:spacing w:before="100" w:beforeAutospacing="1" w:after="100" w:afterAutospacing="1"/>
    </w:pPr>
  </w:style>
  <w:style w:type="character" w:customStyle="1" w:styleId="highlight">
    <w:name w:val="highlight"/>
    <w:basedOn w:val="Domylnaczcionkaakapitu"/>
    <w:rsid w:val="009A0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6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D46DA1-1370-41AF-8A01-4CB85BCDE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2025-01-23T15:22:00Z</dcterms:created>
  <dcterms:modified xsi:type="dcterms:W3CDTF">2025-12-01T19:26:00Z</dcterms:modified>
</cp:coreProperties>
</file>